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411D9E25" w:rsidP="24E2F1C2" w:rsidRDefault="411D9E25" w14:paraId="1739105B" w14:textId="11620238">
      <w:pPr>
        <w:spacing w:line="276" w:lineRule="auto"/>
        <w:ind w:right="-112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4E2F1C2" w:rsidR="5F4DC2E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Załącznik nr 2 do Zapytania ofertowego - Wzór formularza oferto</w:t>
      </w:r>
      <w:r w:rsidRPr="24E2F1C2" w:rsidR="1A606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wego</w:t>
      </w:r>
    </w:p>
    <w:p w:rsidR="24E2F1C2" w:rsidP="24E2F1C2" w:rsidRDefault="24E2F1C2" w14:paraId="23AE8183" w14:textId="51B395A1">
      <w:pPr>
        <w:pStyle w:val="Nagwek1"/>
        <w:numPr>
          <w:ilvl w:val="0"/>
          <w:numId w:val="0"/>
        </w:numPr>
        <w:spacing w:line="276" w:lineRule="auto"/>
        <w:ind w:left="3545" w:right="-112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24E2F1C2" w:rsidP="24E2F1C2" w:rsidRDefault="24E2F1C2" w14:paraId="0F53AC08" w14:textId="2238BE15">
      <w:pPr>
        <w:pStyle w:val="Normalny"/>
        <w:spacing w:line="276" w:lineRule="auto"/>
        <w:ind w:right="-112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3F2C41FF" w:rsidP="411D9E25" w:rsidRDefault="3F2C41FF" w14:paraId="27C01655" w14:textId="24BC8061">
      <w:pPr>
        <w:spacing w:before="0" w:beforeAutospacing="off" w:after="200" w:afterAutospacing="off" w:line="276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11D9E25" w:rsidR="3F2C41FF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Niniejszym składam(y) ofertę na realizację zamówienia pn. </w:t>
      </w:r>
      <w:r w:rsidRPr="411D9E25" w:rsidR="0CC324E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Likwidacja barier architektonicznych (remont) w siedzibie Wydziału Nauk Społecznych Uczelni Korczaka w Warszawie przy ul. Lirowej 27</w:t>
      </w:r>
      <w:r w:rsidRPr="411D9E25" w:rsidR="3F2C41FF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zgodnie z zapytaniem ofertowym.</w:t>
      </w:r>
    </w:p>
    <w:p w:rsidR="3F2C41FF" w:rsidP="411D9E25" w:rsidRDefault="3F2C41FF" w14:paraId="23C578D8" w14:textId="2EABC8B8">
      <w:pPr>
        <w:pStyle w:val="Nagwek2"/>
        <w:keepNext w:val="1"/>
        <w:numPr>
          <w:ilvl w:val="0"/>
          <w:numId w:val="0"/>
        </w:numPr>
        <w:spacing w:before="200" w:beforeAutospacing="off" w:after="0" w:afterAutospacing="off" w:line="276" w:lineRule="auto"/>
        <w:ind w:left="0"/>
        <w:jc w:val="both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</w:pPr>
      <w:r w:rsidRPr="411D9E25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en-US"/>
        </w:rPr>
        <w:t xml:space="preserve">Dane </w:t>
      </w:r>
      <w:r w:rsidRPr="411D9E25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en-US"/>
        </w:rPr>
        <w:t>Wykonawcy</w:t>
      </w:r>
      <w:r w:rsidRPr="411D9E25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en-US"/>
        </w:rPr>
        <w:t>:</w:t>
      </w:r>
    </w:p>
    <w:tbl>
      <w:tblPr>
        <w:tblStyle w:val="TableGrid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4320"/>
      </w:tblGrid>
      <w:tr w:rsidR="411D9E25" w:rsidTr="24E2F1C2" w14:paraId="056CEDA4">
        <w:trPr>
          <w:trHeight w:val="300"/>
        </w:trPr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23538D1B" w14:textId="49459946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Nazwa Wykonawcy:</w:t>
            </w:r>
          </w:p>
        </w:tc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0033E2D8" w14:textId="790120E0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</w:tc>
      </w:tr>
      <w:tr w:rsidR="411D9E25" w:rsidTr="24E2F1C2" w14:paraId="04E0495F">
        <w:trPr>
          <w:trHeight w:val="300"/>
        </w:trPr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6E8FCB42" w14:textId="1EC4FC35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Adres:</w:t>
            </w:r>
          </w:p>
        </w:tc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78A9DB32" w14:textId="4BE0C8D8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</w:tc>
      </w:tr>
      <w:tr w:rsidR="411D9E25" w:rsidTr="24E2F1C2" w14:paraId="7235FDE7">
        <w:trPr>
          <w:trHeight w:val="300"/>
        </w:trPr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4E2F85E3" w14:textId="4D2B59C2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NIP:</w:t>
            </w:r>
          </w:p>
        </w:tc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5E795689" w14:textId="3146B873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</w:tc>
      </w:tr>
      <w:tr w:rsidR="411D9E25" w:rsidTr="24E2F1C2" w14:paraId="1C89A3D5">
        <w:trPr>
          <w:trHeight w:val="300"/>
        </w:trPr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07147382" w14:textId="553EE0C3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Telefon / e-mail:</w:t>
            </w:r>
          </w:p>
        </w:tc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05B0F8F2" w14:textId="5DA93E96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</w:tc>
      </w:tr>
      <w:tr w:rsidR="411D9E25" w:rsidTr="24E2F1C2" w14:paraId="5E17D261">
        <w:trPr>
          <w:trHeight w:val="300"/>
        </w:trPr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148F89E6" w14:textId="14F8D412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Osoba do kontaktu:</w:t>
            </w:r>
          </w:p>
        </w:tc>
        <w:tc>
          <w:tcPr>
            <w:tcW w:w="4320" w:type="dxa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non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411D9E25" w:rsidP="411D9E25" w:rsidRDefault="411D9E25" w14:paraId="3DD3A1B4" w14:textId="15ADCA38">
            <w:pPr>
              <w:spacing w:before="0" w:beforeAutospacing="off" w:after="0" w:afterAutospacing="off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11D9E25" w:rsidR="411D9E25"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3F2C41FF" w:rsidP="24E2F1C2" w:rsidRDefault="3F2C41FF" w14:paraId="4D752488" w14:textId="68C65D2C">
      <w:pPr>
        <w:pStyle w:val="Nagwek2"/>
        <w:keepNext w:val="1"/>
        <w:spacing w:before="200" w:beforeAutospacing="off" w:after="0" w:afterAutospacing="off" w:line="276" w:lineRule="auto"/>
        <w:ind w:left="0"/>
        <w:jc w:val="both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</w:pPr>
      <w:r w:rsidRPr="24E2F1C2" w:rsidR="530DF3D4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  <w:t>Oferta</w:t>
      </w:r>
      <w:r w:rsidRPr="24E2F1C2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  <w:t>:</w:t>
      </w:r>
    </w:p>
    <w:p w:rsidR="3F2C41FF" w:rsidP="24E2F1C2" w:rsidRDefault="3F2C41FF" w14:paraId="7DC36F97" w14:textId="05F46D35">
      <w:pPr>
        <w:spacing w:before="0" w:beforeAutospacing="off" w:after="200" w:afterAutospacing="off" w:line="276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4E2F1C2" w:rsidR="05E11ACF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Cena</w:t>
      </w:r>
      <w:r w:rsidRPr="24E2F1C2" w:rsidR="3F2C41FF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24E2F1C2" w:rsidR="3FBA14C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netto</w:t>
      </w:r>
      <w:r w:rsidRPr="24E2F1C2" w:rsidR="4DBB9D47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+ </w:t>
      </w:r>
      <w:r w:rsidRPr="24E2F1C2" w:rsidR="4DBB9D47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VAT</w:t>
      </w:r>
      <w:r w:rsidRPr="24E2F1C2" w:rsidR="393E42C7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:</w:t>
      </w:r>
    </w:p>
    <w:p w:rsidR="411D9E25" w:rsidP="24E2F1C2" w:rsidRDefault="411D9E25" w14:paraId="1D5DC168" w14:textId="082498F1">
      <w:pPr>
        <w:spacing w:before="0" w:beforeAutospacing="off" w:after="200" w:afterAutospacing="off" w:line="276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4E2F1C2" w:rsidR="74B6BCAD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</w:t>
      </w:r>
      <w:r w:rsidRPr="24E2F1C2" w:rsidR="7443289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warancja:</w:t>
      </w:r>
    </w:p>
    <w:p w:rsidR="411D9E25" w:rsidP="24E2F1C2" w:rsidRDefault="411D9E25" w14:paraId="32F0C2E9" w14:textId="505A0781">
      <w:pPr>
        <w:spacing w:before="0" w:beforeAutospacing="off" w:after="200" w:afterAutospacing="off" w:line="276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4E2F1C2" w:rsidR="3678045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Termin realizacji:</w:t>
      </w:r>
    </w:p>
    <w:p w:rsidR="3F2C41FF" w:rsidP="411D9E25" w:rsidRDefault="3F2C41FF" w14:paraId="1A9A01A0" w14:textId="5E9901B7">
      <w:pPr>
        <w:pStyle w:val="Nagwek2"/>
        <w:keepNext w:val="1"/>
        <w:numPr>
          <w:ilvl w:val="0"/>
          <w:numId w:val="0"/>
        </w:numPr>
        <w:spacing w:before="200" w:beforeAutospacing="off" w:after="0" w:afterAutospacing="off" w:line="276" w:lineRule="auto"/>
        <w:ind w:left="0" w:right="0" w:hanging="0"/>
        <w:jc w:val="both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</w:pPr>
      <w:r w:rsidRPr="411D9E25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  <w:t>Podpisując niniejszą ofertę informuję, że:</w:t>
      </w:r>
    </w:p>
    <w:p w:rsidR="3F2C41FF" w:rsidP="411D9E25" w:rsidRDefault="3F2C41FF" w14:paraId="3337BACA" w14:textId="4C596C0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1D9E25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 pełni akceptuję oraz spełniam wszystkie warunki i wymagania dotyczące udziału w postępowaniu.</w:t>
      </w:r>
    </w:p>
    <w:p w:rsidR="3F2C41FF" w:rsidP="24E2F1C2" w:rsidRDefault="3F2C41FF" w14:paraId="393220CF" w14:textId="33E7CA8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zapoznałem/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am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się z treścią Zapytania ofertowego, w tym z</w:t>
      </w:r>
      <w:r w:rsidRPr="24E2F1C2" w:rsidR="0D6D3B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szczegółowym zakres przedmiotu zamówienia określonym w załączniku nr </w:t>
      </w:r>
      <w:r w:rsidRPr="24E2F1C2" w:rsidR="2786539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 do zapytania ofertowego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i nie wnoszę do niego zastrzeżeń oraz przyjmuję warunki w nim zawarte.</w:t>
      </w:r>
    </w:p>
    <w:p w:rsidR="3F2C41FF" w:rsidP="411D9E25" w:rsidRDefault="3F2C41FF" w14:paraId="22C1670E" w14:textId="3F52AE1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1D9E25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otrzymałem konieczne informacje do przygotowania oferty.</w:t>
      </w:r>
    </w:p>
    <w:p w:rsidR="3F2C41FF" w:rsidP="411D9E25" w:rsidRDefault="3F2C41FF" w14:paraId="2060CEB2" w14:textId="42B1AD2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1D9E25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pozostaję związany niniejszą ofertą przez okres wskazany w zapytaniu.</w:t>
      </w:r>
    </w:p>
    <w:p w:rsidR="3F2C41FF" w:rsidP="411D9E25" w:rsidRDefault="3F2C41FF" w14:paraId="6D6D3B4D" w14:textId="4F1C6768">
      <w:pPr>
        <w:pStyle w:val="Nagwek2"/>
        <w:keepNext w:val="1"/>
        <w:numPr>
          <w:ilvl w:val="0"/>
          <w:numId w:val="0"/>
        </w:numPr>
        <w:spacing w:before="200" w:beforeAutospacing="off" w:after="0" w:afterAutospacing="off" w:line="276" w:lineRule="auto"/>
        <w:ind w:left="0" w:right="0"/>
        <w:jc w:val="both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</w:pPr>
      <w:r w:rsidRPr="411D9E25" w:rsidR="3F2C41F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4F81BD"/>
          <w:sz w:val="26"/>
          <w:szCs w:val="26"/>
          <w:lang w:val="pl-PL"/>
        </w:rPr>
        <w:t>Załącznikami do niniejszej oferty są: (podać nr załącznika)</w:t>
      </w:r>
    </w:p>
    <w:p w:rsidR="3F2C41FF" w:rsidP="24E2F1C2" w:rsidRDefault="3F2C41FF" w14:paraId="24B86FA7" w14:textId="0C8D69D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4E2F1C2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.................................................................................</w:t>
      </w:r>
    </w:p>
    <w:p w:rsidR="1D82CF30" w:rsidP="24E2F1C2" w:rsidRDefault="1D82CF30" w14:paraId="0404C273" w14:textId="18230AD3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4E2F1C2" w:rsidR="1D82CF3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.................................................................................</w:t>
      </w:r>
    </w:p>
    <w:p w:rsidR="1D82CF30" w:rsidP="24E2F1C2" w:rsidRDefault="1D82CF30" w14:paraId="282C8AFC" w14:textId="21F7266B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4E2F1C2" w:rsidR="1D82CF3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.................................................................................</w:t>
      </w:r>
    </w:p>
    <w:p w:rsidR="24E2F1C2" w:rsidP="24E2F1C2" w:rsidRDefault="24E2F1C2" w14:paraId="1E941278" w14:textId="66991AE5">
      <w:pPr>
        <w:pStyle w:val="Akapitzlist"/>
        <w:spacing w:line="276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24E2F1C2" w:rsidP="24E2F1C2" w:rsidRDefault="24E2F1C2" w14:paraId="18C0E458" w14:textId="10F4770A">
      <w:pPr>
        <w:spacing w:line="276" w:lineRule="auto"/>
        <w:ind w:left="360" w:right="-178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3F2C41FF" w:rsidP="411D9E25" w:rsidRDefault="3F2C41FF" w14:paraId="0AB9C1FC" w14:textId="1FBD6300">
      <w:pPr>
        <w:spacing w:line="276" w:lineRule="auto"/>
        <w:ind w:left="360" w:right="-178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1D9E25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Data : …………………….</w:t>
      </w:r>
    </w:p>
    <w:p w:rsidR="411D9E25" w:rsidP="411D9E25" w:rsidRDefault="411D9E25" w14:paraId="6DF0430D" w14:textId="61344AB8">
      <w:pPr>
        <w:spacing w:line="276" w:lineRule="auto"/>
        <w:ind w:left="360" w:right="-178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3F2C41FF" w:rsidP="411D9E25" w:rsidRDefault="3F2C41FF" w14:paraId="602EC19E" w14:textId="03DD2924">
      <w:pPr>
        <w:spacing w:line="276" w:lineRule="auto"/>
        <w:ind w:left="4950" w:right="-178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1D9E25" w:rsidR="3F2C41F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..............................................................</w:t>
      </w:r>
    </w:p>
    <w:p w:rsidR="411D9E25" w:rsidP="24E2F1C2" w:rsidRDefault="411D9E25" w14:paraId="566B73EC" w14:textId="199A5228">
      <w:pPr>
        <w:ind w:left="495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4E2F1C2" w:rsidR="3F2C41F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      (podpis osób(-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y)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uprawnionej</w:t>
      </w:r>
      <w:r w:rsidRPr="24E2F1C2" w:rsidR="3F2C41F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do składania oświadczenia woli w imieniu wykonawcy</w:t>
      </w:r>
    </w:p>
    <w:sectPr w:rsidRPr="00CB60D5" w:rsidR="003458A0">
      <w:headerReference w:type="default" r:id="rId7"/>
      <w:footerReference w:type="default" r:id="rId8"/>
      <w:pgSz w:w="11906" w:h="16838" w:orient="portrait"/>
      <w:pgMar w:top="1418" w:right="1406" w:bottom="908" w:left="195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4526CF" w:rsidP="003458A0" w:rsidRDefault="004526CF" w14:paraId="62486C05" wp14:textId="77777777">
      <w:r>
        <w:separator/>
      </w:r>
    </w:p>
  </w:endnote>
  <w:endnote w:type="continuationSeparator" w:id="0">
    <w:p xmlns:wp14="http://schemas.microsoft.com/office/word/2010/wordml" w:rsidR="004526CF" w:rsidP="003458A0" w:rsidRDefault="004526CF" w14:paraId="410165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Pro-Normal">
    <w:altName w:val="Arial"/>
    <w:charset w:val="EE"/>
    <w:family w:val="swiss"/>
    <w:pitch w:val="default"/>
  </w:font>
  <w:font w:name="font1425">
    <w:charset w:val="EE"/>
    <w:family w:val="auto"/>
    <w:pitch w:val="variable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3458A0" w:rsidP="24E2F1C2" w:rsidRDefault="003458A0" w14:paraId="45FB0818" wp14:textId="03FE08C5">
    <w:pPr>
      <w:pStyle w:val="Stopka"/>
      <w:jc w:val="center"/>
      <w:rPr>
        <w:rFonts w:cs="Arial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4526CF" w:rsidP="003458A0" w:rsidRDefault="004526CF" w14:paraId="4B99056E" wp14:textId="77777777">
      <w:r>
        <w:separator/>
      </w:r>
    </w:p>
  </w:footnote>
  <w:footnote w:type="continuationSeparator" w:id="0">
    <w:p xmlns:wp14="http://schemas.microsoft.com/office/word/2010/wordml" w:rsidR="004526CF" w:rsidP="003458A0" w:rsidRDefault="004526CF" w14:paraId="1299C43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="003458A0" w:rsidRDefault="00A10C98" w14:paraId="049F31CB" wp14:textId="77777777">
    <w:pPr>
      <w:pStyle w:val="Nagwek"/>
      <w:rPr>
        <w:rFonts w:ascii="Arial" w:hAnsi="Arial" w:cs="Arial"/>
        <w:sz w:val="16"/>
        <w:szCs w:val="16"/>
      </w:rPr>
    </w:pPr>
    <w:r w:rsidRPr="00A432DE">
      <w:rPr>
        <w:noProof/>
        <w:lang w:eastAsia="pl-PL"/>
      </w:rPr>
      <w:drawing>
        <wp:inline xmlns:wp14="http://schemas.microsoft.com/office/word/2010/wordprocessingDrawing" distT="0" distB="0" distL="0" distR="0" wp14:anchorId="7CBF94DD" wp14:editId="7777777">
          <wp:extent cx="542925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3458A0" w:rsidRDefault="003458A0" w14:paraId="53128261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8">
    <w:nsid w:val="a1fb7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087926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4"/>
      <w:numFmt w:val="decimal"/>
      <w:lvlText w:val=""/>
      <w:lvlJc w:val="left"/>
      <w:pPr>
        <w:ind w:left="4536" w:hanging="576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5b3dce4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e536ce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"/>
      <w:lvlJc w:val="left"/>
      <w:pPr>
        <w:ind w:left="4536" w:hanging="576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5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6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8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2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5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i w:val="0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  <w:i w:val="0"/>
        <w:iCs w:val="0"/>
        <w:color w:val="auto"/>
        <w:sz w:val="22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i w:val="0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i w:val="0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  <w:i w:val="0"/>
        <w:iCs w:val="0"/>
        <w:color w:val="auto"/>
        <w:sz w:val="22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i w:val="0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i w:val="0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hint="default" w:ascii="Wingdings" w:hAnsi="Wingdings" w:cs="Wingdings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54C96C4E"/>
    <w:multiLevelType w:val="hybridMultilevel"/>
    <w:tmpl w:val="D85CE8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1032801743">
    <w:abstractNumId w:val="0"/>
  </w:num>
  <w:num w:numId="2" w16cid:durableId="836463187">
    <w:abstractNumId w:val="1"/>
  </w:num>
  <w:num w:numId="3" w16cid:durableId="1268268978">
    <w:abstractNumId w:val="2"/>
  </w:num>
  <w:num w:numId="4" w16cid:durableId="1132794862">
    <w:abstractNumId w:val="3"/>
  </w:num>
  <w:num w:numId="5" w16cid:durableId="1372728642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0F"/>
    <w:rsid w:val="000B215D"/>
    <w:rsid w:val="00122B31"/>
    <w:rsid w:val="0017710F"/>
    <w:rsid w:val="00233ABD"/>
    <w:rsid w:val="002F2FE7"/>
    <w:rsid w:val="003458A0"/>
    <w:rsid w:val="00415511"/>
    <w:rsid w:val="004526CF"/>
    <w:rsid w:val="00527068"/>
    <w:rsid w:val="00736877"/>
    <w:rsid w:val="007B5EC6"/>
    <w:rsid w:val="0085321D"/>
    <w:rsid w:val="00A10C98"/>
    <w:rsid w:val="00A6337D"/>
    <w:rsid w:val="00AC3F11"/>
    <w:rsid w:val="00B37775"/>
    <w:rsid w:val="00B4610E"/>
    <w:rsid w:val="00BA34D4"/>
    <w:rsid w:val="00C15888"/>
    <w:rsid w:val="00CB60D5"/>
    <w:rsid w:val="00E329BD"/>
    <w:rsid w:val="00EB2BFB"/>
    <w:rsid w:val="00FB43D5"/>
    <w:rsid w:val="01F41AFF"/>
    <w:rsid w:val="02D6E212"/>
    <w:rsid w:val="05E11ACF"/>
    <w:rsid w:val="06C197BC"/>
    <w:rsid w:val="0898567E"/>
    <w:rsid w:val="0AA9AB73"/>
    <w:rsid w:val="0CC324E2"/>
    <w:rsid w:val="0D6D3B83"/>
    <w:rsid w:val="108A2EDE"/>
    <w:rsid w:val="11D1D6DD"/>
    <w:rsid w:val="12CB0462"/>
    <w:rsid w:val="136FE3B1"/>
    <w:rsid w:val="173D0C16"/>
    <w:rsid w:val="1A606495"/>
    <w:rsid w:val="1C860687"/>
    <w:rsid w:val="1D82CF30"/>
    <w:rsid w:val="1E87A515"/>
    <w:rsid w:val="1EC407B7"/>
    <w:rsid w:val="24E2F1C2"/>
    <w:rsid w:val="2786539B"/>
    <w:rsid w:val="31F859FE"/>
    <w:rsid w:val="32ED3586"/>
    <w:rsid w:val="34932DD1"/>
    <w:rsid w:val="35269D3D"/>
    <w:rsid w:val="36780452"/>
    <w:rsid w:val="393E42C7"/>
    <w:rsid w:val="3BCE611A"/>
    <w:rsid w:val="3D727653"/>
    <w:rsid w:val="3F014D9F"/>
    <w:rsid w:val="3F2C41FF"/>
    <w:rsid w:val="3FBA14C3"/>
    <w:rsid w:val="411D9E25"/>
    <w:rsid w:val="4460C2BB"/>
    <w:rsid w:val="47DC3B2A"/>
    <w:rsid w:val="482ED55A"/>
    <w:rsid w:val="4A8BC35A"/>
    <w:rsid w:val="4DBB9D47"/>
    <w:rsid w:val="4EE1DCE1"/>
    <w:rsid w:val="4FBB88BA"/>
    <w:rsid w:val="510E925B"/>
    <w:rsid w:val="51B78479"/>
    <w:rsid w:val="526F66E0"/>
    <w:rsid w:val="5303575B"/>
    <w:rsid w:val="5303575B"/>
    <w:rsid w:val="530DF3D4"/>
    <w:rsid w:val="544CE066"/>
    <w:rsid w:val="55D2E0B3"/>
    <w:rsid w:val="56FF9299"/>
    <w:rsid w:val="5D6DA9FA"/>
    <w:rsid w:val="5F4DC2E7"/>
    <w:rsid w:val="6150F417"/>
    <w:rsid w:val="6EF00D85"/>
    <w:rsid w:val="71EE4CCF"/>
    <w:rsid w:val="74432890"/>
    <w:rsid w:val="74A3F39A"/>
    <w:rsid w:val="74B6BCAD"/>
    <w:rsid w:val="76F451C8"/>
    <w:rsid w:val="7907BF78"/>
    <w:rsid w:val="797F9758"/>
    <w:rsid w:val="7D3FA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43A8B7DB"/>
  <w15:chartTrackingRefBased/>
  <w15:docId w15:val="{C7780003-93A1-4FB8-B607-912EFFCAD6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qFormat="1"/>
    <w:lsdException w:name="heading 8" w:uiPriority="9" w:semiHidden="1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100" w:after="100"/>
      <w:outlineLvl w:val="0"/>
    </w:pPr>
    <w:rPr>
      <w:b/>
      <w:bCs/>
      <w:kern w:val="1"/>
      <w:sz w:val="48"/>
      <w:szCs w:val="4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line="360" w:lineRule="auto"/>
      <w:outlineLvl w:val="6"/>
    </w:pPr>
    <w:rPr>
      <w:b/>
      <w:b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  <w:sz w:val="24"/>
      <w:szCs w:val="22"/>
      <w:lang w:val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Symbol" w:hAnsi="Symbol" w:cs="Symbol"/>
      <w:b w:val="0"/>
      <w:bCs w:val="0"/>
      <w:i w:val="0"/>
      <w:iCs w:val="0"/>
      <w:color w:val="auto"/>
      <w:sz w:val="22"/>
      <w:szCs w:val="24"/>
    </w:rPr>
  </w:style>
  <w:style w:type="character" w:styleId="WW8Num2z1" w:customStyle="1">
    <w:name w:val="WW8Num2z1"/>
    <w:rPr>
      <w:rFonts w:ascii="OpenSymbol" w:hAnsi="OpenSymbol" w:cs="OpenSymbol"/>
      <w:b w:val="0"/>
      <w:i w:val="0"/>
      <w:sz w:val="20"/>
    </w:rPr>
  </w:style>
  <w:style w:type="character" w:styleId="WW8Num3z0" w:customStyle="1">
    <w:name w:val="WW8Num3z0"/>
    <w:rPr>
      <w:rFonts w:ascii="Symbol" w:hAnsi="Symbol" w:cs="Symbol"/>
      <w:b w:val="0"/>
      <w:bCs w:val="0"/>
      <w:i w:val="0"/>
      <w:iCs w:val="0"/>
      <w:color w:val="auto"/>
      <w:spacing w:val="1"/>
      <w:sz w:val="20"/>
      <w:szCs w:val="20"/>
    </w:rPr>
  </w:style>
  <w:style w:type="character" w:styleId="WW8Num3z1" w:customStyle="1">
    <w:name w:val="WW8Num3z1"/>
    <w:rPr>
      <w:rFonts w:ascii="OpenSymbol" w:hAnsi="OpenSymbol" w:cs="OpenSymbol"/>
      <w:b w:val="0"/>
      <w:i w:val="0"/>
      <w:color w:val="auto"/>
      <w:sz w:val="20"/>
    </w:rPr>
  </w:style>
  <w:style w:type="character" w:styleId="WW8Num4z0" w:customStyle="1">
    <w:name w:val="WW8Num4z0"/>
    <w:rPr>
      <w:rFonts w:ascii="Symbol" w:hAnsi="Symbol" w:cs="Symbol"/>
      <w:b w:val="0"/>
      <w:bCs w:val="0"/>
      <w:i w:val="0"/>
      <w:iCs w:val="0"/>
      <w:color w:val="auto"/>
      <w:sz w:val="20"/>
      <w:szCs w:val="20"/>
    </w:rPr>
  </w:style>
  <w:style w:type="character" w:styleId="WW8Num4z1" w:customStyle="1">
    <w:name w:val="WW8Num4z1"/>
    <w:rPr>
      <w:rFonts w:ascii="OpenSymbol" w:hAnsi="OpenSymbol" w:cs="OpenSymbol"/>
      <w:b w:val="0"/>
      <w:i w:val="0"/>
      <w:color w:val="auto"/>
      <w:sz w:val="20"/>
    </w:rPr>
  </w:style>
  <w:style w:type="character" w:styleId="WW8Num5z0" w:customStyle="1">
    <w:name w:val="WW8Num5z0"/>
    <w:rPr>
      <w:rFonts w:ascii="Symbol" w:hAnsi="Symbol" w:cs="OpenSymbol"/>
    </w:rPr>
  </w:style>
  <w:style w:type="character" w:styleId="WW8Num5z1" w:customStyle="1">
    <w:name w:val="WW8Num5z1"/>
    <w:rPr>
      <w:rFonts w:ascii="OpenSymbol" w:hAnsi="OpenSymbol" w:cs="OpenSymbol"/>
    </w:rPr>
  </w:style>
  <w:style w:type="character" w:styleId="WW8Num6z0" w:customStyle="1">
    <w:name w:val="WW8Num6z0"/>
    <w:rPr>
      <w:rFonts w:ascii="Symbol" w:hAnsi="Symbol" w:cs="OpenSymbol"/>
    </w:rPr>
  </w:style>
  <w:style w:type="character" w:styleId="WW8Num6z1" w:customStyle="1">
    <w:name w:val="WW8Num6z1"/>
    <w:rPr>
      <w:rFonts w:ascii="OpenSymbol" w:hAnsi="OpenSymbol" w:cs="OpenSymbol"/>
    </w:rPr>
  </w:style>
  <w:style w:type="character" w:styleId="Domylnaczcionkaakapitu6" w:customStyle="1">
    <w:name w:val="Domyślna czcionka akapitu6"/>
  </w:style>
  <w:style w:type="character" w:styleId="Domylnaczcionkaakapitu5" w:customStyle="1">
    <w:name w:val="Domyślna czcionka akapitu5"/>
  </w:style>
  <w:style w:type="character" w:styleId="WW8Num7z0" w:customStyle="1">
    <w:name w:val="WW8Num7z0"/>
    <w:rPr>
      <w:rFonts w:ascii="Symbol" w:hAnsi="Symbol" w:cs="OpenSymbol"/>
    </w:rPr>
  </w:style>
  <w:style w:type="character" w:styleId="WW8Num7z1" w:customStyle="1">
    <w:name w:val="WW8Num7z1"/>
    <w:rPr>
      <w:rFonts w:ascii="OpenSymbol" w:hAnsi="OpenSymbol" w:cs="OpenSymbol"/>
    </w:rPr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8z0" w:customStyle="1">
    <w:name w:val="WW8Num8z0"/>
    <w:rPr>
      <w:rFonts w:ascii="Symbol" w:hAnsi="Symbol" w:cs="Symbol"/>
      <w:b/>
      <w:i w:val="0"/>
      <w:sz w:val="24"/>
      <w:szCs w:val="24"/>
    </w:rPr>
  </w:style>
  <w:style w:type="character" w:styleId="WW8Num8z1" w:customStyle="1">
    <w:name w:val="WW8Num8z1"/>
    <w:rPr>
      <w:rFonts w:ascii="OpenSymbol" w:hAnsi="OpenSymbol" w:cs="OpenSymbol"/>
      <w:b w:val="0"/>
      <w:i w:val="0"/>
      <w:sz w:val="20"/>
    </w:rPr>
  </w:style>
  <w:style w:type="character" w:styleId="WW8Num9z0" w:customStyle="1">
    <w:name w:val="WW8Num9z0"/>
    <w:rPr>
      <w:rFonts w:ascii="Symbol" w:hAnsi="Symbol" w:cs="Symbol"/>
      <w:b w:val="0"/>
      <w:bCs w:val="0"/>
      <w:i w:val="0"/>
      <w:sz w:val="20"/>
      <w:szCs w:val="20"/>
    </w:rPr>
  </w:style>
  <w:style w:type="character" w:styleId="WW8Num9z1" w:customStyle="1">
    <w:name w:val="WW8Num9z1"/>
    <w:rPr>
      <w:rFonts w:ascii="OpenSymbol" w:hAnsi="OpenSymbol" w:cs="OpenSymbol"/>
      <w:b w:val="0"/>
      <w:i w:val="0"/>
      <w:sz w:val="20"/>
    </w:rPr>
  </w:style>
  <w:style w:type="character" w:styleId="WW8Num10z0" w:customStyle="1">
    <w:name w:val="WW8Num10z0"/>
    <w:rPr>
      <w:rFonts w:ascii="Arial" w:hAnsi="Arial" w:cs="Arial"/>
      <w:b w:val="0"/>
      <w:bCs w:val="0"/>
      <w:i w:val="0"/>
      <w:sz w:val="20"/>
      <w:szCs w:val="20"/>
    </w:rPr>
  </w:style>
  <w:style w:type="character" w:styleId="WW8Num11z0" w:customStyle="1">
    <w:name w:val="WW8Num11z0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0" w:customStyle="1">
    <w:name w:val="WW8Num12z0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0" w:customStyle="1">
    <w:name w:val="WW8Num13z0"/>
  </w:style>
  <w:style w:type="character" w:styleId="WW8Num13z1" w:customStyle="1">
    <w:name w:val="WW8Num13z1"/>
    <w:rPr>
      <w:rFonts w:ascii="Arial" w:hAnsi="Arial" w:cs="Arial"/>
      <w:b w:val="0"/>
      <w:i w:val="0"/>
      <w:sz w:val="20"/>
    </w:rPr>
  </w:style>
  <w:style w:type="character" w:styleId="WW8Num14z0" w:customStyle="1">
    <w:name w:val="WW8Num14z0"/>
    <w:rPr>
      <w:rFonts w:ascii="Arial" w:hAnsi="Arial" w:cs="Arial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ascii="Arial" w:hAnsi="Arial" w:cs="Arial"/>
    </w:rPr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0" w:customStyle="1">
    <w:name w:val="WW8Num16z0"/>
    <w:rPr>
      <w:rFonts w:ascii="Arial" w:hAnsi="Arial" w:cs="Arial"/>
    </w:rPr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ascii="Arial" w:hAnsi="Arial" w:cs="Arial"/>
    </w:rPr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0" w:customStyle="1">
    <w:name w:val="WW8Num18z0"/>
  </w:style>
  <w:style w:type="character" w:styleId="WW8Num18z1" w:customStyle="1">
    <w:name w:val="WW8Num18z1"/>
    <w:rPr>
      <w:rFonts w:ascii="Arial" w:hAnsi="Arial" w:cs="Arial"/>
      <w:b w:val="0"/>
      <w:i w:val="0"/>
      <w:sz w:val="20"/>
    </w:rPr>
  </w:style>
  <w:style w:type="character" w:styleId="WW8Num19z0" w:customStyle="1">
    <w:name w:val="WW8Num19z0"/>
    <w:rPr>
      <w:rFonts w:ascii="Arial" w:hAnsi="Arial" w:cs="Arial"/>
    </w:rPr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0" w:customStyle="1">
    <w:name w:val="WW8Num20z0"/>
    <w:rPr>
      <w:rFonts w:ascii="Arial" w:hAnsi="Arial" w:cs="Arial"/>
    </w:rPr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0" w:customStyle="1">
    <w:name w:val="WW8Num21z0"/>
  </w:style>
  <w:style w:type="character" w:styleId="WW8Num21z1" w:customStyle="1">
    <w:name w:val="WW8Num21z1"/>
    <w:rPr>
      <w:rFonts w:ascii="Arial" w:hAnsi="Arial" w:cs="Arial"/>
      <w:b w:val="0"/>
      <w:i w:val="0"/>
      <w:sz w:val="20"/>
    </w:rPr>
  </w:style>
  <w:style w:type="character" w:styleId="Absatz-Standardschriftart" w:customStyle="1">
    <w:name w:val="Absatz-Standardschriftart"/>
  </w:style>
  <w:style w:type="character" w:styleId="WW8Num3z2" w:customStyle="1">
    <w:name w:val="WW8Num3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22z0" w:customStyle="1">
    <w:name w:val="WW8Num22z0"/>
    <w:rPr>
      <w:rFonts w:ascii="Arial" w:hAnsi="Arial" w:cs="Arial"/>
      <w:b/>
      <w:bCs/>
      <w:i w:val="0"/>
      <w:color w:val="auto"/>
      <w:sz w:val="24"/>
      <w:szCs w:val="24"/>
    </w:rPr>
  </w:style>
  <w:style w:type="character" w:styleId="WW8Num22z1" w:customStyle="1">
    <w:name w:val="WW8Num22z1"/>
    <w:rPr>
      <w:rFonts w:ascii="Arial" w:hAnsi="Arial" w:cs="Arial"/>
      <w:b w:val="0"/>
      <w:i w:val="0"/>
      <w:sz w:val="20"/>
    </w:rPr>
  </w:style>
  <w:style w:type="character" w:styleId="WW8Num23z2" w:customStyle="1">
    <w:name w:val="WW8Num23z2"/>
    <w:rPr>
      <w:rFonts w:ascii="Arial" w:hAnsi="Arial" w:cs="Times New Roman"/>
      <w:b w:val="0"/>
      <w:i w:val="0"/>
      <w:color w:val="auto"/>
      <w:sz w:val="20"/>
      <w:szCs w:val="20"/>
    </w:rPr>
  </w:style>
  <w:style w:type="character" w:styleId="WW8Num24z0" w:customStyle="1">
    <w:name w:val="WW8Num24z0"/>
    <w:rPr>
      <w:rFonts w:ascii="Times New Roman" w:hAnsi="Times New Roman" w:cs="Times New Roman"/>
      <w:b w:val="0"/>
      <w:i w:val="0"/>
      <w:color w:val="auto"/>
      <w:sz w:val="22"/>
      <w:szCs w:val="20"/>
    </w:rPr>
  </w:style>
  <w:style w:type="character" w:styleId="WW8Num24z2" w:customStyle="1">
    <w:name w:val="WW8Num24z2"/>
    <w:rPr>
      <w:rFonts w:ascii="Arial" w:hAnsi="Arial" w:cs="Times New Roman"/>
      <w:b w:val="0"/>
      <w:i w:val="0"/>
      <w:color w:val="auto"/>
      <w:sz w:val="20"/>
      <w:szCs w:val="20"/>
    </w:rPr>
  </w:style>
  <w:style w:type="character" w:styleId="WW8Num24z4" w:customStyle="1">
    <w:name w:val="WW8Num24z4"/>
    <w:rPr>
      <w:rFonts w:ascii="Courier New" w:hAnsi="Courier New" w:cs="Courier New"/>
    </w:rPr>
  </w:style>
  <w:style w:type="character" w:styleId="WW8Num25z1" w:customStyle="1">
    <w:name w:val="WW8Num25z1"/>
    <w:rPr>
      <w:rFonts w:ascii="Arial" w:hAnsi="Arial" w:cs="Arial"/>
      <w:b w:val="0"/>
      <w:i w:val="0"/>
      <w:sz w:val="20"/>
    </w:rPr>
  </w:style>
  <w:style w:type="character" w:styleId="WW8Num26z1" w:customStyle="1">
    <w:name w:val="WW8Num26z1"/>
    <w:rPr>
      <w:rFonts w:ascii="Arial" w:hAnsi="Arial" w:cs="Times New Roman"/>
      <w:b w:val="0"/>
      <w:i w:val="0"/>
      <w:color w:val="000000"/>
      <w:sz w:val="20"/>
    </w:rPr>
  </w:style>
  <w:style w:type="character" w:styleId="WW8Num27z1" w:customStyle="1">
    <w:name w:val="WW8Num27z1"/>
    <w:rPr>
      <w:rFonts w:ascii="Arial" w:hAnsi="Arial" w:cs="Arial"/>
      <w:b w:val="0"/>
      <w:i w:val="0"/>
      <w:sz w:val="20"/>
    </w:rPr>
  </w:style>
  <w:style w:type="character" w:styleId="WW8Num28z1" w:customStyle="1">
    <w:name w:val="WW8Num28z1"/>
    <w:rPr>
      <w:rFonts w:ascii="Arial" w:hAnsi="Arial" w:cs="Arial"/>
      <w:b w:val="0"/>
      <w:i w:val="0"/>
      <w:sz w:val="20"/>
    </w:rPr>
  </w:style>
  <w:style w:type="character" w:styleId="WW8Num29z1" w:customStyle="1">
    <w:name w:val="WW8Num29z1"/>
    <w:rPr>
      <w:rFonts w:ascii="Arial" w:hAnsi="Arial" w:cs="Times New Roman"/>
      <w:b w:val="0"/>
      <w:i w:val="0"/>
      <w:color w:val="000000"/>
      <w:sz w:val="20"/>
    </w:rPr>
  </w:style>
  <w:style w:type="character" w:styleId="WW8Num30z1" w:customStyle="1">
    <w:name w:val="WW8Num30z1"/>
    <w:rPr>
      <w:rFonts w:ascii="Arial" w:hAnsi="Arial" w:cs="Times New Roman"/>
      <w:b w:val="0"/>
      <w:i w:val="0"/>
      <w:sz w:val="22"/>
    </w:rPr>
  </w:style>
  <w:style w:type="character" w:styleId="WW8Num32z0" w:customStyle="1">
    <w:name w:val="WW8Num32z0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WW8Num33z1" w:customStyle="1">
    <w:name w:val="WW8Num33z1"/>
    <w:rPr>
      <w:rFonts w:ascii="Arial" w:hAnsi="Arial" w:cs="Arial"/>
      <w:b w:val="0"/>
      <w:i w:val="0"/>
      <w:sz w:val="20"/>
    </w:rPr>
  </w:style>
  <w:style w:type="character" w:styleId="WW8Num35z1" w:customStyle="1">
    <w:name w:val="WW8Num35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36z1" w:customStyle="1">
    <w:name w:val="WW8Num36z1"/>
    <w:rPr>
      <w:rFonts w:ascii="Arial" w:hAnsi="Arial" w:cs="Arial"/>
      <w:b w:val="0"/>
      <w:i w:val="0"/>
      <w:sz w:val="20"/>
    </w:rPr>
  </w:style>
  <w:style w:type="character" w:styleId="WW8Num37z1" w:customStyle="1">
    <w:name w:val="WW8Num37z1"/>
    <w:rPr>
      <w:rFonts w:ascii="Arial" w:hAnsi="Arial" w:cs="Times New Roman"/>
      <w:b w:val="0"/>
      <w:i w:val="0"/>
      <w:sz w:val="20"/>
    </w:rPr>
  </w:style>
  <w:style w:type="character" w:styleId="WW8Num42z0" w:customStyle="1">
    <w:name w:val="WW8Num42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43z0" w:customStyle="1">
    <w:name w:val="WW8Num43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47z0" w:customStyle="1">
    <w:name w:val="WW8Num47z0"/>
    <w:rPr>
      <w:rFonts w:ascii="Symbol" w:hAnsi="Symbol" w:cs="Symbol"/>
    </w:rPr>
  </w:style>
  <w:style w:type="character" w:styleId="WW8Num47z1" w:customStyle="1">
    <w:name w:val="WW8Num47z1"/>
    <w:rPr>
      <w:rFonts w:ascii="Arial" w:hAnsi="Arial" w:cs="Courier New"/>
      <w:sz w:val="20"/>
      <w:szCs w:val="20"/>
    </w:rPr>
  </w:style>
  <w:style w:type="character" w:styleId="WW8Num48z0" w:customStyle="1">
    <w:name w:val="WW8Num48z0"/>
    <w:rPr>
      <w:rFonts w:ascii="Times New Roman" w:hAnsi="Times New Roman" w:cs="Times New Roman"/>
      <w:b w:val="0"/>
      <w:i w:val="0"/>
      <w:color w:val="auto"/>
      <w:sz w:val="22"/>
      <w:szCs w:val="22"/>
    </w:rPr>
  </w:style>
  <w:style w:type="character" w:styleId="WW8Num48z1" w:customStyle="1">
    <w:name w:val="WW8Num48z1"/>
    <w:rPr>
      <w:rFonts w:ascii="Arial" w:hAnsi="Arial" w:cs="Arial"/>
      <w:b w:val="0"/>
      <w:i w:val="0"/>
      <w:sz w:val="20"/>
    </w:rPr>
  </w:style>
  <w:style w:type="character" w:styleId="WW8Num49z0" w:customStyle="1">
    <w:name w:val="WW8Num49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49z1" w:customStyle="1">
    <w:name w:val="WW8Num49z1"/>
    <w:rPr>
      <w:rFonts w:ascii="Arial" w:hAnsi="Arial" w:cs="Times New Roman"/>
      <w:b w:val="0"/>
      <w:i w:val="0"/>
      <w:sz w:val="20"/>
      <w:szCs w:val="20"/>
    </w:rPr>
  </w:style>
  <w:style w:type="character" w:styleId="WW8Num50z0" w:customStyle="1">
    <w:name w:val="WW8Num50z0"/>
    <w:rPr>
      <w:rFonts w:ascii="Arial" w:hAnsi="Arial" w:cs="Times New Roman"/>
      <w:b/>
      <w:i w:val="0"/>
      <w:sz w:val="20"/>
    </w:rPr>
  </w:style>
  <w:style w:type="character" w:styleId="WW8Num50z1" w:customStyle="1">
    <w:name w:val="WW8Num50z1"/>
    <w:rPr>
      <w:rFonts w:ascii="Arial" w:hAnsi="Arial" w:cs="Arial"/>
      <w:b w:val="0"/>
      <w:i w:val="0"/>
      <w:sz w:val="20"/>
    </w:rPr>
  </w:style>
  <w:style w:type="character" w:styleId="WW8Num51z1" w:customStyle="1">
    <w:name w:val="WW8Num51z1"/>
    <w:rPr>
      <w:rFonts w:ascii="Arial" w:hAnsi="Arial" w:cs="Times New Roman"/>
      <w:b w:val="0"/>
      <w:i w:val="0"/>
      <w:sz w:val="20"/>
    </w:rPr>
  </w:style>
  <w:style w:type="character" w:styleId="WW8Num52z1" w:customStyle="1">
    <w:name w:val="WW8Num52z1"/>
    <w:rPr>
      <w:rFonts w:ascii="Arial" w:hAnsi="Arial" w:cs="Times New Roman"/>
      <w:b w:val="0"/>
      <w:i w:val="0"/>
      <w:sz w:val="20"/>
      <w:szCs w:val="20"/>
    </w:rPr>
  </w:style>
  <w:style w:type="character" w:styleId="WW8Num53z1" w:customStyle="1">
    <w:name w:val="WW8Num53z1"/>
    <w:rPr>
      <w:rFonts w:ascii="Arial" w:hAnsi="Arial" w:cs="Arial"/>
      <w:b w:val="0"/>
      <w:i w:val="0"/>
      <w:sz w:val="20"/>
    </w:rPr>
  </w:style>
  <w:style w:type="character" w:styleId="WW8Num54z1" w:customStyle="1">
    <w:name w:val="WW8Num54z1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55z1" w:customStyle="1">
    <w:name w:val="WW8Num55z1"/>
    <w:rPr>
      <w:rFonts w:ascii="Arial" w:hAnsi="Arial" w:cs="Arial"/>
      <w:b w:val="0"/>
      <w:i w:val="0"/>
      <w:sz w:val="20"/>
    </w:rPr>
  </w:style>
  <w:style w:type="character" w:styleId="WW8Num56z1" w:customStyle="1">
    <w:name w:val="WW8Num56z1"/>
    <w:rPr>
      <w:rFonts w:ascii="Arial" w:hAnsi="Arial" w:cs="Arial"/>
      <w:b w:val="0"/>
      <w:i w:val="0"/>
      <w:sz w:val="20"/>
    </w:rPr>
  </w:style>
  <w:style w:type="character" w:styleId="WW8Num57z1" w:customStyle="1">
    <w:name w:val="WW8Num57z1"/>
    <w:rPr>
      <w:rFonts w:ascii="Arial" w:hAnsi="Arial" w:cs="Arial"/>
      <w:b w:val="0"/>
      <w:i w:val="0"/>
      <w:sz w:val="20"/>
    </w:rPr>
  </w:style>
  <w:style w:type="character" w:styleId="WW8Num58z1" w:customStyle="1">
    <w:name w:val="WW8Num58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59z1" w:customStyle="1">
    <w:name w:val="WW8Num59z1"/>
    <w:rPr>
      <w:rFonts w:ascii="Arial" w:hAnsi="Arial" w:cs="Arial"/>
      <w:b w:val="0"/>
      <w:i w:val="0"/>
      <w:sz w:val="20"/>
    </w:rPr>
  </w:style>
  <w:style w:type="character" w:styleId="WW8Num60z1" w:customStyle="1">
    <w:name w:val="WW8Num60z1"/>
    <w:rPr>
      <w:rFonts w:ascii="Arial" w:hAnsi="Arial" w:cs="Arial"/>
      <w:b w:val="0"/>
      <w:i w:val="0"/>
      <w:sz w:val="20"/>
    </w:rPr>
  </w:style>
  <w:style w:type="character" w:styleId="WW8Num61z1" w:customStyle="1">
    <w:name w:val="WW8Num61z1"/>
    <w:rPr>
      <w:rFonts w:ascii="Arial" w:hAnsi="Arial" w:cs="Arial"/>
      <w:b w:val="0"/>
      <w:i w:val="0"/>
      <w:sz w:val="20"/>
    </w:rPr>
  </w:style>
  <w:style w:type="character" w:styleId="WW8Num62z1" w:customStyle="1">
    <w:name w:val="WW8Num62z1"/>
    <w:rPr>
      <w:rFonts w:ascii="Arial" w:hAnsi="Arial" w:cs="Arial"/>
      <w:b w:val="0"/>
      <w:i w:val="0"/>
      <w:sz w:val="20"/>
    </w:rPr>
  </w:style>
  <w:style w:type="character" w:styleId="WW8Num63z1" w:customStyle="1">
    <w:name w:val="WW8Num63z1"/>
    <w:rPr>
      <w:rFonts w:ascii="Arial" w:hAnsi="Arial" w:cs="Arial"/>
      <w:b w:val="0"/>
      <w:i w:val="0"/>
      <w:sz w:val="20"/>
    </w:rPr>
  </w:style>
  <w:style w:type="character" w:styleId="WW8Num64z1" w:customStyle="1">
    <w:name w:val="WW8Num64z1"/>
    <w:rPr>
      <w:rFonts w:ascii="Arial" w:hAnsi="Arial" w:cs="Arial"/>
      <w:b w:val="0"/>
      <w:i w:val="0"/>
      <w:sz w:val="20"/>
    </w:rPr>
  </w:style>
  <w:style w:type="character" w:styleId="WW8Num65z1" w:customStyle="1">
    <w:name w:val="WW8Num65z1"/>
    <w:rPr>
      <w:rFonts w:ascii="Arial" w:hAnsi="Arial" w:cs="Arial"/>
      <w:b w:val="0"/>
      <w:i w:val="0"/>
      <w:color w:val="auto"/>
      <w:sz w:val="20"/>
    </w:rPr>
  </w:style>
  <w:style w:type="character" w:styleId="WW8Num66z1" w:customStyle="1">
    <w:name w:val="WW8Num66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67z1" w:customStyle="1">
    <w:name w:val="WW8Num67z1"/>
    <w:rPr>
      <w:rFonts w:ascii="Arial" w:hAnsi="Arial" w:cs="Arial"/>
      <w:b w:val="0"/>
      <w:i w:val="0"/>
      <w:sz w:val="20"/>
    </w:rPr>
  </w:style>
  <w:style w:type="character" w:styleId="WW8Num69z1" w:customStyle="1">
    <w:name w:val="WW8Num69z1"/>
    <w:rPr>
      <w:rFonts w:ascii="Arial" w:hAnsi="Arial" w:cs="Arial"/>
      <w:b w:val="0"/>
      <w:i w:val="0"/>
      <w:color w:val="auto"/>
      <w:sz w:val="20"/>
      <w:szCs w:val="24"/>
    </w:rPr>
  </w:style>
  <w:style w:type="character" w:styleId="WW8Num70z0" w:customStyle="1">
    <w:name w:val="WW8Num70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70z1" w:customStyle="1">
    <w:name w:val="WW8Num70z1"/>
    <w:rPr>
      <w:rFonts w:ascii="Arial" w:hAnsi="Arial" w:cs="Times New Roman"/>
      <w:b w:val="0"/>
      <w:i w:val="0"/>
      <w:sz w:val="20"/>
      <w:szCs w:val="20"/>
    </w:rPr>
  </w:style>
  <w:style w:type="character" w:styleId="WW8Num71z0" w:customStyle="1">
    <w:name w:val="WW8Num71z0"/>
    <w:rPr>
      <w:rFonts w:ascii="Arial" w:hAnsi="Arial" w:cs="Arial"/>
      <w:b/>
      <w:i w:val="0"/>
      <w:sz w:val="24"/>
      <w:szCs w:val="24"/>
    </w:rPr>
  </w:style>
  <w:style w:type="character" w:styleId="WW8Num71z1" w:customStyle="1">
    <w:name w:val="WW8Num71z1"/>
    <w:rPr>
      <w:rFonts w:ascii="Arial" w:hAnsi="Arial" w:cs="Times New Roman"/>
      <w:b w:val="0"/>
      <w:i w:val="0"/>
      <w:sz w:val="22"/>
    </w:rPr>
  </w:style>
  <w:style w:type="character" w:styleId="WW8Num72z0" w:customStyle="1">
    <w:name w:val="WW8Num72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72z1" w:customStyle="1">
    <w:name w:val="WW8Num72z1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73z0" w:customStyle="1">
    <w:name w:val="WW8Num73z0"/>
    <w:rPr>
      <w:rFonts w:ascii="Arial" w:hAnsi="Arial" w:cs="Arial"/>
      <w:b w:val="0"/>
      <w:bCs w:val="0"/>
      <w:i w:val="0"/>
      <w:sz w:val="20"/>
      <w:szCs w:val="20"/>
    </w:rPr>
  </w:style>
  <w:style w:type="character" w:styleId="WW8Num73z1" w:customStyle="1">
    <w:name w:val="WW8Num73z1"/>
    <w:rPr>
      <w:rFonts w:ascii="Arial" w:hAnsi="Arial" w:cs="Arial"/>
      <w:b w:val="0"/>
      <w:i w:val="0"/>
      <w:color w:val="auto"/>
      <w:sz w:val="20"/>
    </w:rPr>
  </w:style>
  <w:style w:type="character" w:styleId="WW8Num74z0" w:customStyle="1">
    <w:name w:val="WW8Num74z0"/>
    <w:rPr>
      <w:rFonts w:ascii="Arial" w:hAnsi="Arial" w:cs="Arial"/>
      <w:b/>
      <w:bCs/>
    </w:rPr>
  </w:style>
  <w:style w:type="character" w:styleId="WW8Num74z1" w:customStyle="1">
    <w:name w:val="WW8Num74z1"/>
    <w:rPr>
      <w:rFonts w:ascii="Arial" w:hAnsi="Arial" w:cs="Courier New"/>
      <w:sz w:val="20"/>
      <w:szCs w:val="20"/>
    </w:rPr>
  </w:style>
  <w:style w:type="character" w:styleId="WW8Num75z0" w:customStyle="1">
    <w:name w:val="WW8Num75z0"/>
    <w:rPr>
      <w:rFonts w:ascii="Symbol" w:hAnsi="Symbol" w:cs="Symbol"/>
    </w:rPr>
  </w:style>
  <w:style w:type="character" w:styleId="WW8Num75z1" w:customStyle="1">
    <w:name w:val="WW8Num75z1"/>
    <w:rPr>
      <w:rFonts w:ascii="Arial" w:hAnsi="Arial" w:cs="Arial"/>
      <w:b w:val="0"/>
      <w:i w:val="0"/>
      <w:sz w:val="20"/>
    </w:rPr>
  </w:style>
  <w:style w:type="character" w:styleId="WW8Num76z1" w:customStyle="1">
    <w:name w:val="WW8Num76z1"/>
    <w:rPr>
      <w:rFonts w:ascii="Arial" w:hAnsi="Arial" w:cs="Arial"/>
      <w:b w:val="0"/>
      <w:i w:val="0"/>
      <w:sz w:val="20"/>
    </w:rPr>
  </w:style>
  <w:style w:type="character" w:styleId="WW8Num77z1" w:customStyle="1">
    <w:name w:val="WW8Num77z1"/>
    <w:rPr>
      <w:rFonts w:ascii="Arial" w:hAnsi="Arial" w:cs="Arial"/>
      <w:b w:val="0"/>
      <w:i w:val="0"/>
      <w:color w:val="auto"/>
      <w:sz w:val="20"/>
    </w:rPr>
  </w:style>
  <w:style w:type="character" w:styleId="WW8Num78z1" w:customStyle="1">
    <w:name w:val="WW8Num78z1"/>
    <w:rPr>
      <w:rFonts w:ascii="Arial" w:hAnsi="Arial" w:cs="Arial"/>
      <w:b w:val="0"/>
      <w:i w:val="0"/>
      <w:color w:val="auto"/>
      <w:sz w:val="20"/>
    </w:rPr>
  </w:style>
  <w:style w:type="character" w:styleId="WW8Num82z0" w:customStyle="1">
    <w:name w:val="WW8Num82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83z0" w:customStyle="1">
    <w:name w:val="WW8Num83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83z1" w:customStyle="1">
    <w:name w:val="WW8Num83z1"/>
    <w:rPr>
      <w:rFonts w:ascii="Arial" w:hAnsi="Arial" w:cs="Arial"/>
      <w:b w:val="0"/>
      <w:i w:val="0"/>
      <w:sz w:val="20"/>
    </w:rPr>
  </w:style>
  <w:style w:type="character" w:styleId="WW8Num84z0" w:customStyle="1">
    <w:name w:val="WW8Num84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85z0" w:customStyle="1">
    <w:name w:val="WW8Num85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86z0" w:customStyle="1">
    <w:name w:val="WW8Num86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87z0" w:customStyle="1">
    <w:name w:val="WW8Num87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88z0" w:customStyle="1">
    <w:name w:val="WW8Num88z0"/>
    <w:rPr>
      <w:rFonts w:ascii="Arial" w:hAnsi="Arial" w:cs="Arial"/>
      <w:b w:val="0"/>
      <w:bCs w:val="0"/>
      <w:i w:val="0"/>
      <w:sz w:val="20"/>
      <w:szCs w:val="20"/>
    </w:rPr>
  </w:style>
  <w:style w:type="character" w:styleId="WW8Num91z0" w:customStyle="1">
    <w:name w:val="WW8Num91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92z0" w:customStyle="1">
    <w:name w:val="WW8Num92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93z0" w:customStyle="1">
    <w:name w:val="WW8Num93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93z1" w:customStyle="1">
    <w:name w:val="WW8Num93z1"/>
    <w:rPr>
      <w:rFonts w:ascii="Arial" w:hAnsi="Arial" w:cs="Arial"/>
      <w:b w:val="0"/>
      <w:i w:val="0"/>
      <w:color w:val="auto"/>
      <w:sz w:val="20"/>
    </w:rPr>
  </w:style>
  <w:style w:type="character" w:styleId="WW8Num94z0" w:customStyle="1">
    <w:name w:val="WW8Num94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94z1" w:customStyle="1">
    <w:name w:val="WW8Num94z1"/>
    <w:rPr>
      <w:rFonts w:ascii="Arial" w:hAnsi="Arial" w:cs="Arial"/>
      <w:b w:val="0"/>
      <w:i w:val="0"/>
      <w:color w:val="auto"/>
      <w:sz w:val="20"/>
    </w:rPr>
  </w:style>
  <w:style w:type="character" w:styleId="WW8Num95z0" w:customStyle="1">
    <w:name w:val="WW8Num95z0"/>
    <w:rPr>
      <w:rFonts w:ascii="Arial" w:hAnsi="Arial" w:cs="Arial"/>
      <w:b/>
      <w:i w:val="0"/>
      <w:sz w:val="24"/>
      <w:szCs w:val="24"/>
    </w:rPr>
  </w:style>
  <w:style w:type="character" w:styleId="WW8Num95z1" w:customStyle="1">
    <w:name w:val="WW8Num95z1"/>
    <w:rPr>
      <w:rFonts w:ascii="Arial" w:hAnsi="Arial" w:cs="Arial"/>
      <w:b w:val="0"/>
      <w:i w:val="0"/>
      <w:color w:val="auto"/>
      <w:sz w:val="20"/>
    </w:rPr>
  </w:style>
  <w:style w:type="character" w:styleId="WW8Num96z0" w:customStyle="1">
    <w:name w:val="WW8Num96z0"/>
    <w:rPr>
      <w:rFonts w:ascii="Arial" w:hAnsi="Arial" w:cs="Arial"/>
      <w:b/>
      <w:i w:val="0"/>
      <w:sz w:val="24"/>
      <w:szCs w:val="24"/>
    </w:rPr>
  </w:style>
  <w:style w:type="character" w:styleId="WW8Num96z1" w:customStyle="1">
    <w:name w:val="WW8Num96z1"/>
    <w:rPr>
      <w:rFonts w:ascii="Arial" w:hAnsi="Arial" w:cs="Arial"/>
      <w:b w:val="0"/>
      <w:i w:val="0"/>
      <w:sz w:val="20"/>
    </w:rPr>
  </w:style>
  <w:style w:type="character" w:styleId="WW8Num97z0" w:customStyle="1">
    <w:name w:val="WW8Num97z0"/>
    <w:rPr>
      <w:rFonts w:ascii="Arial" w:hAnsi="Arial" w:cs="Arial"/>
      <w:b w:val="0"/>
      <w:bCs w:val="0"/>
      <w:i w:val="0"/>
      <w:sz w:val="20"/>
      <w:szCs w:val="20"/>
    </w:rPr>
  </w:style>
  <w:style w:type="character" w:styleId="WW8Num97z1" w:customStyle="1">
    <w:name w:val="WW8Num97z1"/>
    <w:rPr>
      <w:rFonts w:ascii="Arial" w:hAnsi="Arial" w:cs="Arial"/>
      <w:b w:val="0"/>
      <w:i w:val="0"/>
      <w:sz w:val="20"/>
    </w:rPr>
  </w:style>
  <w:style w:type="character" w:styleId="WW8Num98z0" w:customStyle="1">
    <w:name w:val="WW8Num98z0"/>
    <w:rPr>
      <w:rFonts w:ascii="Arial" w:hAnsi="Arial" w:cs="Arial"/>
      <w:b w:val="0"/>
      <w:bCs w:val="0"/>
      <w:i w:val="0"/>
      <w:sz w:val="20"/>
      <w:szCs w:val="20"/>
    </w:rPr>
  </w:style>
  <w:style w:type="character" w:styleId="WW8Num101z0" w:customStyle="1">
    <w:name w:val="WW8Num101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2z0" w:customStyle="1">
    <w:name w:val="WW8Num102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3z0" w:customStyle="1">
    <w:name w:val="WW8Num103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3z1" w:customStyle="1">
    <w:name w:val="WW8Num103z1"/>
    <w:rPr>
      <w:rFonts w:ascii="Arial" w:hAnsi="Arial" w:cs="Arial"/>
      <w:b w:val="0"/>
      <w:i w:val="0"/>
      <w:sz w:val="20"/>
    </w:rPr>
  </w:style>
  <w:style w:type="character" w:styleId="WW8Num104z0" w:customStyle="1">
    <w:name w:val="WW8Num104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04z1" w:customStyle="1">
    <w:name w:val="WW8Num104z1"/>
    <w:rPr>
      <w:rFonts w:ascii="Arial" w:hAnsi="Arial" w:cs="Arial"/>
      <w:b w:val="0"/>
      <w:i w:val="0"/>
      <w:sz w:val="20"/>
    </w:rPr>
  </w:style>
  <w:style w:type="character" w:styleId="WW8Num105z0" w:customStyle="1">
    <w:name w:val="WW8Num105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6z0" w:customStyle="1">
    <w:name w:val="WW8Num106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7z0" w:customStyle="1">
    <w:name w:val="WW8Num107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7z1" w:customStyle="1">
    <w:name w:val="WW8Num107z1"/>
    <w:rPr>
      <w:rFonts w:ascii="Arial" w:hAnsi="Arial" w:cs="Arial"/>
      <w:b w:val="0"/>
      <w:i w:val="0"/>
      <w:sz w:val="20"/>
    </w:rPr>
  </w:style>
  <w:style w:type="character" w:styleId="WW8Num108z0" w:customStyle="1">
    <w:name w:val="WW8Num108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08z1" w:customStyle="1">
    <w:name w:val="WW8Num108z1"/>
    <w:rPr>
      <w:rFonts w:ascii="Arial" w:hAnsi="Arial" w:cs="Arial"/>
      <w:b w:val="0"/>
      <w:i w:val="0"/>
      <w:sz w:val="20"/>
    </w:rPr>
  </w:style>
  <w:style w:type="character" w:styleId="WW8Num109z0" w:customStyle="1">
    <w:name w:val="WW8Num109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09z1" w:customStyle="1">
    <w:name w:val="WW8Num109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0z0" w:customStyle="1">
    <w:name w:val="WW8Num110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2z0" w:customStyle="1">
    <w:name w:val="WW8Num112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3z0" w:customStyle="1">
    <w:name w:val="WW8Num113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3z1" w:customStyle="1">
    <w:name w:val="WW8Num113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4z0" w:customStyle="1">
    <w:name w:val="WW8Num114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5z0" w:customStyle="1">
    <w:name w:val="WW8Num115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7z0" w:customStyle="1">
    <w:name w:val="WW8Num117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8z0" w:customStyle="1">
    <w:name w:val="WW8Num118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20z1" w:customStyle="1">
    <w:name w:val="WW8Num120z1"/>
    <w:rPr>
      <w:rFonts w:ascii="Arial" w:hAnsi="Arial" w:cs="Arial"/>
      <w:b w:val="0"/>
      <w:i w:val="0"/>
      <w:sz w:val="20"/>
    </w:rPr>
  </w:style>
  <w:style w:type="character" w:styleId="WW8Num125z1" w:customStyle="1">
    <w:name w:val="WW8Num125z1"/>
    <w:rPr>
      <w:rFonts w:ascii="Arial" w:hAnsi="Arial" w:cs="Arial"/>
      <w:b w:val="0"/>
      <w:i w:val="0"/>
      <w:sz w:val="20"/>
    </w:rPr>
  </w:style>
  <w:style w:type="character" w:styleId="WW8Num128z1" w:customStyle="1">
    <w:name w:val="WW8Num128z1"/>
    <w:rPr>
      <w:rFonts w:ascii="Arial" w:hAnsi="Arial" w:cs="Arial"/>
      <w:b w:val="0"/>
      <w:i w:val="0"/>
      <w:sz w:val="20"/>
    </w:rPr>
  </w:style>
  <w:style w:type="character" w:styleId="Domylnaczcionkaakapitu4" w:customStyle="1">
    <w:name w:val="Domyślna czcionka akapitu4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Domylnaczcionkaakapitu3" w:customStyle="1">
    <w:name w:val="Domyślna czcionka akapitu3"/>
  </w:style>
  <w:style w:type="character" w:styleId="WW-Absatz-Standardschriftart11" w:customStyle="1">
    <w:name w:val="WW-Absatz-Standardschriftart11"/>
  </w:style>
  <w:style w:type="character" w:styleId="WW8Num3z3" w:customStyle="1">
    <w:name w:val="WW8Num3z3"/>
    <w:rPr>
      <w:rFonts w:ascii="Arial" w:hAnsi="Arial" w:cs="Arial"/>
      <w:b w:val="0"/>
      <w:i w:val="0"/>
      <w:sz w:val="20"/>
    </w:rPr>
  </w:style>
  <w:style w:type="character" w:styleId="WW8Num23z0" w:customStyle="1">
    <w:name w:val="WW8Num23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23z1" w:customStyle="1">
    <w:name w:val="WW8Num23z1"/>
    <w:rPr>
      <w:rFonts w:ascii="Arial" w:hAnsi="Arial" w:cs="Arial"/>
      <w:b w:val="0"/>
      <w:i w:val="0"/>
      <w:sz w:val="20"/>
    </w:rPr>
  </w:style>
  <w:style w:type="character" w:styleId="WW8Num25z0" w:customStyle="1">
    <w:name w:val="WW8Num25z0"/>
    <w:rPr>
      <w:rFonts w:ascii="Arial" w:hAnsi="Arial" w:cs="Arial"/>
      <w:b w:val="0"/>
      <w:bCs w:val="0"/>
      <w:i w:val="0"/>
      <w:sz w:val="20"/>
    </w:rPr>
  </w:style>
  <w:style w:type="character" w:styleId="WW8Num25z2" w:customStyle="1">
    <w:name w:val="WW8Num25z2"/>
    <w:rPr>
      <w:rFonts w:ascii="Wingdings" w:hAnsi="Wingdings" w:cs="Times New Roman"/>
      <w:b w:val="0"/>
      <w:i w:val="0"/>
      <w:sz w:val="20"/>
    </w:rPr>
  </w:style>
  <w:style w:type="character" w:styleId="WW8Num25z4" w:customStyle="1">
    <w:name w:val="WW8Num25z4"/>
    <w:rPr>
      <w:rFonts w:ascii="Courier New" w:hAnsi="Courier New" w:cs="Courier New"/>
    </w:rPr>
  </w:style>
  <w:style w:type="character" w:styleId="WW8Num31z1" w:customStyle="1">
    <w:name w:val="WW8Num31z1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32z1" w:customStyle="1">
    <w:name w:val="WW8Num32z1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34z0" w:customStyle="1">
    <w:name w:val="WW8Num34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38z1" w:customStyle="1">
    <w:name w:val="WW8Num38z1"/>
    <w:rPr>
      <w:rFonts w:ascii="Arial" w:hAnsi="Arial" w:cs="Courier New"/>
      <w:sz w:val="20"/>
      <w:szCs w:val="20"/>
    </w:rPr>
  </w:style>
  <w:style w:type="character" w:styleId="WW8Num39z1" w:customStyle="1">
    <w:name w:val="WW8Num39z1"/>
    <w:rPr>
      <w:rFonts w:ascii="Arial" w:hAnsi="Arial" w:cs="Times New Roman"/>
      <w:b w:val="0"/>
      <w:i w:val="0"/>
      <w:sz w:val="22"/>
    </w:rPr>
  </w:style>
  <w:style w:type="character" w:styleId="WW8Num44z0" w:customStyle="1">
    <w:name w:val="WW8Num44z0"/>
    <w:rPr>
      <w:rFonts w:ascii="Arial" w:hAnsi="Arial" w:cs="Arial"/>
      <w:b w:val="0"/>
      <w:bCs w:val="0"/>
      <w:i w:val="0"/>
      <w:color w:val="auto"/>
      <w:sz w:val="20"/>
    </w:rPr>
  </w:style>
  <w:style w:type="character" w:styleId="WW8Num45z0" w:customStyle="1">
    <w:name w:val="WW8Num45z0"/>
    <w:rPr>
      <w:rFonts w:ascii="Arial" w:hAnsi="Arial" w:cs="Times New Roman"/>
      <w:b w:val="0"/>
      <w:i w:val="0"/>
      <w:sz w:val="20"/>
    </w:rPr>
  </w:style>
  <w:style w:type="character" w:styleId="WW8Num51z0" w:customStyle="1">
    <w:name w:val="WW8Num51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52z0" w:customStyle="1">
    <w:name w:val="WW8Num52z0"/>
    <w:rPr>
      <w:rFonts w:ascii="Arial" w:hAnsi="Arial" w:cs="Arial"/>
      <w:b/>
      <w:i w:val="0"/>
      <w:color w:val="auto"/>
      <w:sz w:val="24"/>
      <w:szCs w:val="24"/>
    </w:rPr>
  </w:style>
  <w:style w:type="character" w:styleId="WW8Num68z1" w:customStyle="1">
    <w:name w:val="WW8Num68z1"/>
    <w:rPr>
      <w:rFonts w:ascii="Arial" w:hAnsi="Arial" w:cs="Arial"/>
      <w:b w:val="0"/>
      <w:i w:val="0"/>
      <w:color w:val="auto"/>
      <w:sz w:val="20"/>
      <w:szCs w:val="24"/>
    </w:rPr>
  </w:style>
  <w:style w:type="character" w:styleId="WW8Num76z0" w:customStyle="1">
    <w:name w:val="WW8Num76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77z0" w:customStyle="1">
    <w:name w:val="WW8Num77z0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79z1" w:customStyle="1">
    <w:name w:val="WW8Num79z1"/>
    <w:rPr>
      <w:rFonts w:ascii="Arial" w:hAnsi="Arial" w:cs="Times New Roman"/>
      <w:b w:val="0"/>
      <w:i w:val="0"/>
      <w:sz w:val="20"/>
    </w:rPr>
  </w:style>
  <w:style w:type="character" w:styleId="WW8Num80z1" w:customStyle="1">
    <w:name w:val="WW8Num80z1"/>
    <w:rPr>
      <w:rFonts w:ascii="Arial" w:hAnsi="Arial" w:cs="Times New Roman"/>
      <w:b w:val="0"/>
      <w:i w:val="0"/>
      <w:sz w:val="20"/>
    </w:rPr>
  </w:style>
  <w:style w:type="character" w:styleId="WW8Num86z1" w:customStyle="1">
    <w:name w:val="WW8Num86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89z0" w:customStyle="1">
    <w:name w:val="WW8Num89z0"/>
    <w:rPr>
      <w:rFonts w:ascii="Arial" w:hAnsi="Arial" w:cs="Arial"/>
      <w:b w:val="0"/>
      <w:bCs w:val="0"/>
      <w:i w:val="0"/>
      <w:sz w:val="20"/>
      <w:szCs w:val="20"/>
    </w:rPr>
  </w:style>
  <w:style w:type="character" w:styleId="WW8Num90z0" w:customStyle="1">
    <w:name w:val="WW8Num90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00z0" w:customStyle="1">
    <w:name w:val="WW8Num100z0"/>
    <w:rPr>
      <w:rFonts w:ascii="Arial" w:hAnsi="Arial" w:cs="Arial"/>
      <w:b w:val="0"/>
      <w:bCs w:val="0"/>
      <w:i w:val="0"/>
      <w:sz w:val="20"/>
      <w:szCs w:val="20"/>
    </w:rPr>
  </w:style>
  <w:style w:type="character" w:styleId="WW8Num102z1" w:customStyle="1">
    <w:name w:val="WW8Num102z1"/>
    <w:rPr>
      <w:rFonts w:ascii="Arial" w:hAnsi="Arial" w:cs="Arial"/>
      <w:b w:val="0"/>
      <w:i w:val="0"/>
      <w:sz w:val="20"/>
    </w:rPr>
  </w:style>
  <w:style w:type="character" w:styleId="WW8Num105z1" w:customStyle="1">
    <w:name w:val="WW8Num105z1"/>
    <w:rPr>
      <w:rFonts w:ascii="Arial" w:hAnsi="Arial" w:cs="Arial"/>
      <w:b w:val="0"/>
      <w:i w:val="0"/>
      <w:sz w:val="20"/>
    </w:rPr>
  </w:style>
  <w:style w:type="character" w:styleId="WW8Num106z1" w:customStyle="1">
    <w:name w:val="WW8Num106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1z0" w:customStyle="1">
    <w:name w:val="WW8Num111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4z1" w:customStyle="1">
    <w:name w:val="WW8Num114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5z1" w:customStyle="1">
    <w:name w:val="WW8Num115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6z0" w:customStyle="1">
    <w:name w:val="WW8Num116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18z1" w:customStyle="1">
    <w:name w:val="WW8Num118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9z0" w:customStyle="1">
    <w:name w:val="WW8Num119z0"/>
    <w:rPr>
      <w:rFonts w:ascii="Arial" w:hAnsi="Arial" w:cs="Arial"/>
      <w:b w:val="0"/>
      <w:bCs w:val="0"/>
      <w:i w:val="0"/>
      <w:sz w:val="20"/>
      <w:szCs w:val="20"/>
    </w:rPr>
  </w:style>
  <w:style w:type="character" w:styleId="WW8Num119z1" w:customStyle="1">
    <w:name w:val="WW8Num119z1"/>
    <w:rPr>
      <w:rFonts w:ascii="Arial" w:hAnsi="Arial" w:cs="Times New Roman"/>
      <w:b w:val="0"/>
      <w:i w:val="0"/>
      <w:sz w:val="20"/>
    </w:rPr>
  </w:style>
  <w:style w:type="character" w:styleId="WW8Num120z0" w:customStyle="1">
    <w:name w:val="WW8Num120z0"/>
    <w:rPr>
      <w:rFonts w:ascii="Symbol" w:hAnsi="Symbol" w:cs="Symbol"/>
    </w:rPr>
  </w:style>
  <w:style w:type="character" w:styleId="WW8Num121z0" w:customStyle="1">
    <w:name w:val="WW8Num121z0"/>
    <w:rPr>
      <w:rFonts w:ascii="Symbol" w:hAnsi="Symbol" w:cs="Symbol"/>
      <w:b/>
      <w:i w:val="0"/>
      <w:sz w:val="24"/>
      <w:szCs w:val="24"/>
    </w:rPr>
  </w:style>
  <w:style w:type="character" w:styleId="WW8Num121z1" w:customStyle="1">
    <w:name w:val="WW8Num121z1"/>
    <w:rPr>
      <w:rFonts w:ascii="Arial" w:hAnsi="Arial" w:cs="Arial"/>
      <w:b w:val="0"/>
      <w:i w:val="0"/>
      <w:sz w:val="20"/>
    </w:rPr>
  </w:style>
  <w:style w:type="character" w:styleId="WW8Num122z0" w:customStyle="1">
    <w:name w:val="WW8Num122z0"/>
    <w:rPr>
      <w:rFonts w:ascii="Arial" w:hAnsi="Arial" w:cs="Arial"/>
      <w:sz w:val="20"/>
      <w:szCs w:val="20"/>
    </w:rPr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8Num78z0" w:customStyle="1">
    <w:name w:val="WW8Num78z0"/>
    <w:rPr>
      <w:color w:val="auto"/>
    </w:rPr>
  </w:style>
  <w:style w:type="character" w:styleId="WW8Num81z1" w:customStyle="1">
    <w:name w:val="WW8Num81z1"/>
    <w:rPr>
      <w:rFonts w:ascii="Arial" w:hAnsi="Arial" w:cs="Arial"/>
      <w:b w:val="0"/>
      <w:i w:val="0"/>
      <w:sz w:val="20"/>
    </w:rPr>
  </w:style>
  <w:style w:type="character" w:styleId="WW8Num87z1" w:customStyle="1">
    <w:name w:val="WW8Num87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99z0" w:customStyle="1">
    <w:name w:val="WW8Num99z0"/>
    <w:rPr>
      <w:rFonts w:ascii="Arial" w:hAnsi="Arial" w:cs="Arial"/>
      <w:b w:val="0"/>
      <w:bCs w:val="0"/>
      <w:i w:val="0"/>
      <w:sz w:val="20"/>
      <w:szCs w:val="20"/>
    </w:rPr>
  </w:style>
  <w:style w:type="character" w:styleId="WW8Num116z1" w:customStyle="1">
    <w:name w:val="WW8Num116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7z1" w:customStyle="1">
    <w:name w:val="WW8Num117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22z1" w:customStyle="1">
    <w:name w:val="WW8Num122z1"/>
    <w:rPr>
      <w:rFonts w:ascii="Arial" w:hAnsi="Arial" w:cs="Arial"/>
      <w:b w:val="0"/>
      <w:i w:val="0"/>
      <w:sz w:val="20"/>
    </w:rPr>
  </w:style>
  <w:style w:type="character" w:styleId="WW8Num123z0" w:customStyle="1">
    <w:name w:val="WW8Num123z0"/>
    <w:rPr>
      <w:rFonts w:ascii="Symbol" w:hAnsi="Symbol" w:cs="Symbol"/>
      <w:sz w:val="20"/>
      <w:szCs w:val="20"/>
    </w:rPr>
  </w:style>
  <w:style w:type="character" w:styleId="WW8Num123z1" w:customStyle="1">
    <w:name w:val="WW8Num123z1"/>
    <w:rPr>
      <w:rFonts w:ascii="Arial" w:hAnsi="Arial" w:cs="Arial"/>
      <w:b w:val="0"/>
      <w:i w:val="0"/>
      <w:sz w:val="20"/>
    </w:rPr>
  </w:style>
  <w:style w:type="character" w:styleId="WW8Num124z0" w:customStyle="1">
    <w:name w:val="WW8Num124z0"/>
    <w:rPr>
      <w:rFonts w:ascii="Arial" w:hAnsi="Arial" w:cs="Arial"/>
      <w:sz w:val="20"/>
      <w:szCs w:val="20"/>
    </w:rPr>
  </w:style>
  <w:style w:type="character" w:styleId="WW-Absatz-Standardschriftart11111" w:customStyle="1">
    <w:name w:val="WW-Absatz-Standardschriftart11111"/>
  </w:style>
  <w:style w:type="character" w:styleId="WW8Num7z2" w:customStyle="1">
    <w:name w:val="WW8Num7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26z0" w:customStyle="1">
    <w:name w:val="WW8Num26z0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27z0" w:customStyle="1">
    <w:name w:val="WW8Num27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28z2" w:customStyle="1">
    <w:name w:val="WW8Num28z2"/>
    <w:rPr>
      <w:rFonts w:ascii="Arial" w:hAnsi="Arial" w:cs="Arial"/>
      <w:b w:val="0"/>
      <w:i w:val="0"/>
      <w:sz w:val="20"/>
    </w:rPr>
  </w:style>
  <w:style w:type="character" w:styleId="WW8Num29z0" w:customStyle="1">
    <w:name w:val="WW8Num29z0"/>
    <w:rPr>
      <w:rFonts w:ascii="Times New Roman" w:hAnsi="Times New Roman" w:cs="Times New Roman"/>
      <w:b w:val="0"/>
      <w:i w:val="0"/>
      <w:color w:val="000000"/>
      <w:sz w:val="22"/>
    </w:rPr>
  </w:style>
  <w:style w:type="character" w:styleId="WW8Num29z2" w:customStyle="1">
    <w:name w:val="WW8Num29z2"/>
    <w:rPr>
      <w:rFonts w:ascii="Arial" w:hAnsi="Arial" w:cs="Times New Roman"/>
      <w:b w:val="0"/>
      <w:i w:val="0"/>
      <w:sz w:val="20"/>
    </w:rPr>
  </w:style>
  <w:style w:type="character" w:styleId="WW8Num29z4" w:customStyle="1">
    <w:name w:val="WW8Num29z4"/>
    <w:rPr>
      <w:rFonts w:ascii="Courier New" w:hAnsi="Courier New" w:cs="Courier New"/>
    </w:rPr>
  </w:style>
  <w:style w:type="character" w:styleId="WW8Num34z1" w:customStyle="1">
    <w:name w:val="WW8Num34z1"/>
    <w:rPr>
      <w:rFonts w:ascii="Arial" w:hAnsi="Arial" w:cs="Times New Roman"/>
      <w:b w:val="0"/>
      <w:i w:val="0"/>
      <w:color w:val="0000CC"/>
      <w:sz w:val="20"/>
    </w:rPr>
  </w:style>
  <w:style w:type="character" w:styleId="WW8Num40z0" w:customStyle="1">
    <w:name w:val="WW8Num40z0"/>
    <w:rPr>
      <w:rFonts w:ascii="Arial" w:hAnsi="Arial" w:cs="Arial"/>
      <w:b w:val="0"/>
      <w:i w:val="0"/>
      <w:color w:val="auto"/>
      <w:sz w:val="20"/>
    </w:rPr>
  </w:style>
  <w:style w:type="character" w:styleId="WW8Num41z1" w:customStyle="1">
    <w:name w:val="WW8Num41z1"/>
    <w:rPr>
      <w:rFonts w:ascii="Arial" w:hAnsi="Arial" w:cs="Courier New"/>
      <w:sz w:val="20"/>
      <w:szCs w:val="20"/>
    </w:rPr>
  </w:style>
  <w:style w:type="character" w:styleId="WW8Num43z1" w:customStyle="1">
    <w:name w:val="WW8Num43z1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44z1" w:customStyle="1">
    <w:name w:val="WW8Num44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45z1" w:customStyle="1">
    <w:name w:val="WW8Num45z1"/>
    <w:rPr>
      <w:rFonts w:ascii="Arial" w:hAnsi="Arial" w:cs="Times New Roman"/>
      <w:b w:val="0"/>
      <w:i w:val="0"/>
      <w:sz w:val="20"/>
      <w:szCs w:val="20"/>
    </w:rPr>
  </w:style>
  <w:style w:type="character" w:styleId="WW8Num55z0" w:customStyle="1">
    <w:name w:val="WW8Num55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56z0" w:customStyle="1">
    <w:name w:val="WW8Num56z0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57z0" w:customStyle="1">
    <w:name w:val="WW8Num57z0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58z0" w:customStyle="1">
    <w:name w:val="WW8Num58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79z0" w:customStyle="1">
    <w:name w:val="WW8Num79z0"/>
    <w:rPr>
      <w:b w:val="0"/>
      <w:i w:val="0"/>
      <w:color w:val="auto"/>
      <w:sz w:val="20"/>
      <w:szCs w:val="22"/>
    </w:rPr>
  </w:style>
  <w:style w:type="character" w:styleId="WW8Num80z0" w:customStyle="1">
    <w:name w:val="WW8Num80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81z0" w:customStyle="1">
    <w:name w:val="WW8Num81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82z1" w:customStyle="1">
    <w:name w:val="WW8Num82z1"/>
    <w:rPr>
      <w:rFonts w:ascii="Arial" w:hAnsi="Arial" w:cs="Arial"/>
      <w:b w:val="0"/>
      <w:i w:val="0"/>
      <w:sz w:val="20"/>
    </w:rPr>
  </w:style>
  <w:style w:type="character" w:styleId="WW8Num84z1" w:customStyle="1">
    <w:name w:val="WW8Num84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88z1" w:customStyle="1">
    <w:name w:val="WW8Num88z1"/>
    <w:rPr>
      <w:rFonts w:ascii="Arial" w:hAnsi="Arial" w:cs="Arial"/>
      <w:b w:val="0"/>
      <w:i w:val="0"/>
      <w:sz w:val="20"/>
    </w:rPr>
  </w:style>
  <w:style w:type="character" w:styleId="WW8Num89z1" w:customStyle="1">
    <w:name w:val="WW8Num89z1"/>
    <w:rPr>
      <w:rFonts w:ascii="Arial" w:hAnsi="Arial" w:cs="Arial"/>
      <w:b w:val="0"/>
      <w:i w:val="0"/>
      <w:sz w:val="20"/>
    </w:rPr>
  </w:style>
  <w:style w:type="character" w:styleId="WW8Num90z1" w:customStyle="1">
    <w:name w:val="WW8Num90z1"/>
    <w:rPr>
      <w:rFonts w:ascii="Arial" w:hAnsi="Arial" w:cs="Arial"/>
      <w:b w:val="0"/>
      <w:i w:val="0"/>
      <w:sz w:val="20"/>
    </w:rPr>
  </w:style>
  <w:style w:type="character" w:styleId="WW8Num91z1" w:customStyle="1">
    <w:name w:val="WW8Num91z1"/>
    <w:rPr>
      <w:rFonts w:ascii="Arial" w:hAnsi="Arial" w:cs="Arial"/>
      <w:b w:val="0"/>
      <w:i w:val="0"/>
      <w:sz w:val="20"/>
    </w:rPr>
  </w:style>
  <w:style w:type="character" w:styleId="WW8Num125z0" w:customStyle="1">
    <w:name w:val="WW8Num125z0"/>
    <w:rPr>
      <w:rFonts w:ascii="Arial" w:hAnsi="Arial" w:cs="OpenSymbol"/>
      <w:sz w:val="20"/>
      <w:szCs w:val="20"/>
    </w:rPr>
  </w:style>
  <w:style w:type="character" w:styleId="WW8Num126z0" w:customStyle="1">
    <w:name w:val="WW8Num126z0"/>
    <w:rPr>
      <w:rFonts w:ascii="Arial" w:hAnsi="Arial" w:cs="Arial"/>
      <w:b w:val="0"/>
      <w:bCs w:val="0"/>
      <w:i w:val="0"/>
      <w:sz w:val="20"/>
      <w:szCs w:val="20"/>
    </w:rPr>
  </w:style>
  <w:style w:type="character" w:styleId="WW8Num127z0" w:customStyle="1">
    <w:name w:val="WW8Num127z0"/>
    <w:rPr>
      <w:rFonts w:ascii="Arial" w:hAnsi="Arial" w:cs="Arial"/>
      <w:sz w:val="20"/>
      <w:szCs w:val="20"/>
    </w:rPr>
  </w:style>
  <w:style w:type="character" w:styleId="WW8Num128z0" w:customStyle="1">
    <w:name w:val="WW8Num128z0"/>
    <w:rPr>
      <w:rFonts w:ascii="Arial" w:hAnsi="Arial" w:cs="Arial"/>
      <w:b w:val="0"/>
      <w:bCs w:val="0"/>
      <w:i w:val="0"/>
      <w:sz w:val="20"/>
      <w:szCs w:val="20"/>
    </w:rPr>
  </w:style>
  <w:style w:type="character" w:styleId="WW-Absatz-Standardschriftart111111" w:customStyle="1">
    <w:name w:val="WW-Absatz-Standardschriftart111111"/>
  </w:style>
  <w:style w:type="character" w:styleId="WW8Num5z2" w:customStyle="1">
    <w:name w:val="WW8Num5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8z2" w:customStyle="1">
    <w:name w:val="WW8Num8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28z0" w:customStyle="1">
    <w:name w:val="WW8Num28z0"/>
    <w:rPr>
      <w:rFonts w:ascii="Times New Roman" w:hAnsi="Times New Roman" w:cs="Times New Roman"/>
      <w:b w:val="0"/>
      <w:i w:val="0"/>
      <w:color w:val="auto"/>
      <w:sz w:val="24"/>
      <w:szCs w:val="20"/>
    </w:rPr>
  </w:style>
  <w:style w:type="character" w:styleId="WW8Num30z0" w:customStyle="1">
    <w:name w:val="WW8Num30z0"/>
    <w:rPr>
      <w:rFonts w:ascii="Arial" w:hAnsi="Arial" w:cs="Arial"/>
      <w:b w:val="0"/>
      <w:i w:val="0"/>
      <w:color w:val="auto"/>
      <w:sz w:val="20"/>
      <w:szCs w:val="22"/>
    </w:rPr>
  </w:style>
  <w:style w:type="character" w:styleId="WW8Num30z2" w:customStyle="1">
    <w:name w:val="WW8Num30z2"/>
    <w:rPr>
      <w:rFonts w:ascii="Arial" w:hAnsi="Arial" w:cs="Times New Roman"/>
      <w:b w:val="0"/>
      <w:i w:val="0"/>
      <w:sz w:val="20"/>
    </w:rPr>
  </w:style>
  <w:style w:type="character" w:styleId="WW8Num30z4" w:customStyle="1">
    <w:name w:val="WW8Num30z4"/>
    <w:rPr>
      <w:rFonts w:ascii="Courier New" w:hAnsi="Courier New" w:cs="Courier New"/>
    </w:rPr>
  </w:style>
  <w:style w:type="character" w:styleId="WW8Num40z1" w:customStyle="1">
    <w:name w:val="WW8Num40z1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41z0" w:customStyle="1">
    <w:name w:val="WW8Num41z0"/>
    <w:rPr>
      <w:rFonts w:ascii="Symbol" w:hAnsi="Symbol" w:cs="Symbol"/>
    </w:rPr>
  </w:style>
  <w:style w:type="character" w:styleId="WW8Num42z1" w:customStyle="1">
    <w:name w:val="WW8Num42z1"/>
    <w:rPr>
      <w:rFonts w:ascii="Arial" w:hAnsi="Arial" w:cs="Times New Roman"/>
      <w:b w:val="0"/>
      <w:i w:val="0"/>
      <w:sz w:val="22"/>
    </w:rPr>
  </w:style>
  <w:style w:type="character" w:styleId="WW8Num46z1" w:customStyle="1">
    <w:name w:val="WW8Num46z1"/>
    <w:rPr>
      <w:rFonts w:ascii="Arial" w:hAnsi="Arial" w:eastAsia="Times New Roman" w:cs="Times New Roman"/>
      <w:sz w:val="20"/>
      <w:szCs w:val="20"/>
    </w:rPr>
  </w:style>
  <w:style w:type="character" w:styleId="WW8Num59z0" w:customStyle="1">
    <w:name w:val="WW8Num59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85z1" w:customStyle="1">
    <w:name w:val="WW8Num85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92z1" w:customStyle="1">
    <w:name w:val="WW8Num92z1"/>
    <w:rPr>
      <w:rFonts w:ascii="Arial" w:hAnsi="Arial" w:cs="Arial"/>
      <w:b w:val="0"/>
      <w:i w:val="0"/>
      <w:sz w:val="20"/>
    </w:rPr>
  </w:style>
  <w:style w:type="character" w:styleId="WW8Num98z1" w:customStyle="1">
    <w:name w:val="WW8Num98z1"/>
    <w:rPr>
      <w:rFonts w:ascii="Arial" w:hAnsi="Arial" w:cs="Arial"/>
      <w:b w:val="0"/>
      <w:i w:val="0"/>
      <w:sz w:val="20"/>
    </w:rPr>
  </w:style>
  <w:style w:type="character" w:styleId="WW8Num111z1" w:customStyle="1">
    <w:name w:val="WW8Num111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12z1" w:customStyle="1">
    <w:name w:val="WW8Num112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24z1" w:customStyle="1">
    <w:name w:val="WW8Num124z1"/>
    <w:rPr>
      <w:rFonts w:ascii="Arial" w:hAnsi="Arial" w:cs="Arial"/>
      <w:b w:val="0"/>
      <w:i w:val="0"/>
      <w:sz w:val="20"/>
    </w:rPr>
  </w:style>
  <w:style w:type="character" w:styleId="WW8Num126z1" w:customStyle="1">
    <w:name w:val="WW8Num126z1"/>
    <w:rPr>
      <w:rFonts w:ascii="Arial" w:hAnsi="Arial" w:cs="Arial"/>
      <w:b w:val="0"/>
      <w:i w:val="0"/>
      <w:sz w:val="20"/>
    </w:rPr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8Num5z3" w:customStyle="1">
    <w:name w:val="WW8Num5z3"/>
    <w:rPr>
      <w:rFonts w:ascii="Arial" w:hAnsi="Arial" w:cs="Arial"/>
      <w:b w:val="0"/>
      <w:i w:val="0"/>
      <w:sz w:val="20"/>
    </w:rPr>
  </w:style>
  <w:style w:type="character" w:styleId="WW8Num33z0" w:customStyle="1">
    <w:name w:val="WW8Num33z0"/>
    <w:rPr>
      <w:rFonts w:ascii="Arial" w:hAnsi="Arial" w:cs="Times New Roman"/>
      <w:b w:val="0"/>
      <w:bCs w:val="0"/>
      <w:i w:val="0"/>
      <w:iCs w:val="0"/>
      <w:color w:val="auto"/>
      <w:sz w:val="20"/>
      <w:szCs w:val="20"/>
    </w:rPr>
  </w:style>
  <w:style w:type="character" w:styleId="WW8Num35z0" w:customStyle="1">
    <w:name w:val="WW8Num35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36z2" w:customStyle="1">
    <w:name w:val="WW8Num36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37z0" w:customStyle="1">
    <w:name w:val="WW8Num37z0"/>
    <w:rPr>
      <w:rFonts w:ascii="Arial" w:hAnsi="Arial" w:cs="Times New Roman"/>
      <w:b w:val="0"/>
      <w:i w:val="0"/>
      <w:color w:val="auto"/>
      <w:sz w:val="20"/>
      <w:szCs w:val="20"/>
    </w:rPr>
  </w:style>
  <w:style w:type="character" w:styleId="WW8Num38z0" w:customStyle="1">
    <w:name w:val="WW8Num38z0"/>
    <w:rPr>
      <w:rFonts w:ascii="Symbol" w:hAnsi="Symbol" w:cs="Symbol"/>
      <w:color w:val="auto"/>
    </w:rPr>
  </w:style>
  <w:style w:type="character" w:styleId="WW8Num38z2" w:customStyle="1">
    <w:name w:val="WW8Num38z2"/>
    <w:rPr>
      <w:rFonts w:ascii="Wingdings" w:hAnsi="Wingdings" w:cs="Wingdings"/>
    </w:rPr>
  </w:style>
  <w:style w:type="character" w:styleId="WW8Num38z4" w:customStyle="1">
    <w:name w:val="WW8Num38z4"/>
    <w:rPr>
      <w:rFonts w:ascii="Courier New" w:hAnsi="Courier New" w:cs="Courier New"/>
    </w:rPr>
  </w:style>
  <w:style w:type="character" w:styleId="WW8Num65z0" w:customStyle="1">
    <w:name w:val="WW8Num65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66z0" w:customStyle="1">
    <w:name w:val="WW8Num66z0"/>
    <w:rPr>
      <w:rFonts w:ascii="Arial" w:hAnsi="Arial" w:cs="Arial"/>
      <w:b/>
      <w:i w:val="0"/>
      <w:color w:val="auto"/>
      <w:sz w:val="24"/>
      <w:szCs w:val="24"/>
    </w:rPr>
  </w:style>
  <w:style w:type="character" w:styleId="WW8Num100z1" w:customStyle="1">
    <w:name w:val="WW8Num100z1"/>
    <w:rPr>
      <w:rFonts w:ascii="Arial" w:hAnsi="Arial" w:cs="Arial"/>
      <w:b w:val="0"/>
      <w:i w:val="0"/>
      <w:sz w:val="20"/>
    </w:rPr>
  </w:style>
  <w:style w:type="character" w:styleId="WW8Num101z1" w:customStyle="1">
    <w:name w:val="WW8Num101z1"/>
    <w:rPr>
      <w:rFonts w:ascii="Arial" w:hAnsi="Arial" w:cs="Arial"/>
      <w:b w:val="0"/>
      <w:i w:val="0"/>
      <w:sz w:val="20"/>
    </w:rPr>
  </w:style>
  <w:style w:type="character" w:styleId="WW8Num110z1" w:customStyle="1">
    <w:name w:val="WW8Num110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20z2" w:customStyle="1">
    <w:name w:val="WW8Num120z2"/>
    <w:rPr>
      <w:rFonts w:ascii="Wingdings" w:hAnsi="Wingdings" w:cs="Wingdings"/>
    </w:rPr>
  </w:style>
  <w:style w:type="character" w:styleId="WW8Num121z2" w:customStyle="1">
    <w:name w:val="WW8Num121z2"/>
    <w:rPr>
      <w:rFonts w:ascii="Wingdings" w:hAnsi="Wingdings" w:cs="Wingdings"/>
    </w:rPr>
  </w:style>
  <w:style w:type="character" w:styleId="WW8Num121z3" w:customStyle="1">
    <w:name w:val="WW8Num121z3"/>
    <w:rPr>
      <w:rFonts w:ascii="Symbol" w:hAnsi="Symbol" w:cs="Symbol"/>
    </w:rPr>
  </w:style>
  <w:style w:type="character" w:styleId="WW8Num129z0" w:customStyle="1">
    <w:name w:val="WW8Num129z0"/>
    <w:rPr>
      <w:rFonts w:ascii="Arial" w:hAnsi="Arial" w:cs="Arial"/>
      <w:sz w:val="20"/>
      <w:szCs w:val="20"/>
    </w:rPr>
  </w:style>
  <w:style w:type="character" w:styleId="WW8Num130z0" w:customStyle="1">
    <w:name w:val="WW8Num130z0"/>
    <w:rPr>
      <w:rFonts w:ascii="Arial" w:hAnsi="Arial" w:cs="Arial"/>
      <w:sz w:val="20"/>
      <w:szCs w:val="20"/>
    </w:rPr>
  </w:style>
  <w:style w:type="character" w:styleId="WW8Num131z0" w:customStyle="1">
    <w:name w:val="WW8Num131z0"/>
    <w:rPr>
      <w:rFonts w:ascii="Arial" w:hAnsi="Arial" w:cs="Arial"/>
      <w:sz w:val="20"/>
      <w:szCs w:val="20"/>
    </w:rPr>
  </w:style>
  <w:style w:type="character" w:styleId="WW8Num132z0" w:customStyle="1">
    <w:name w:val="WW8Num132z0"/>
    <w:rPr>
      <w:rFonts w:ascii="Arial" w:hAnsi="Arial" w:cs="OpenSymbol"/>
      <w:sz w:val="20"/>
      <w:szCs w:val="20"/>
    </w:rPr>
  </w:style>
  <w:style w:type="character" w:styleId="WW8Num134z0" w:customStyle="1">
    <w:name w:val="WW8Num134z0"/>
    <w:rPr>
      <w:rFonts w:ascii="Arial" w:hAnsi="Arial" w:cs="Arial"/>
      <w:sz w:val="20"/>
      <w:szCs w:val="20"/>
    </w:rPr>
  </w:style>
  <w:style w:type="character" w:styleId="WW8Num135z0" w:customStyle="1">
    <w:name w:val="WW8Num135z0"/>
    <w:rPr>
      <w:rFonts w:ascii="Arial" w:hAnsi="Arial" w:cs="Arial"/>
      <w:sz w:val="20"/>
      <w:szCs w:val="20"/>
    </w:rPr>
  </w:style>
  <w:style w:type="character" w:styleId="WW8Num136z0" w:customStyle="1">
    <w:name w:val="WW8Num136z0"/>
    <w:rPr>
      <w:rFonts w:ascii="Arial" w:hAnsi="Arial" w:cs="Arial"/>
      <w:sz w:val="20"/>
      <w:szCs w:val="20"/>
    </w:rPr>
  </w:style>
  <w:style w:type="character" w:styleId="WW8Num138z0" w:customStyle="1">
    <w:name w:val="WW8Num138z0"/>
    <w:rPr>
      <w:rFonts w:ascii="Arial" w:hAnsi="Arial" w:cs="Arial"/>
      <w:sz w:val="20"/>
      <w:szCs w:val="20"/>
    </w:rPr>
  </w:style>
  <w:style w:type="character" w:styleId="WW8Num140z0" w:customStyle="1">
    <w:name w:val="WW8Num140z0"/>
    <w:rPr>
      <w:rFonts w:ascii="Arial" w:hAnsi="Arial" w:cs="Arial"/>
      <w:sz w:val="20"/>
      <w:szCs w:val="20"/>
    </w:rPr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8Num141z1" w:customStyle="1">
    <w:name w:val="WW8Num141z1"/>
    <w:rPr>
      <w:rFonts w:ascii="Arial" w:hAnsi="Arial" w:cs="Arial"/>
      <w:b w:val="0"/>
      <w:i w:val="0"/>
      <w:sz w:val="20"/>
    </w:rPr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8Num137z0" w:customStyle="1">
    <w:name w:val="WW8Num137z0"/>
    <w:rPr>
      <w:rFonts w:ascii="Arial" w:hAnsi="Arial" w:cs="Arial"/>
      <w:sz w:val="20"/>
      <w:szCs w:val="20"/>
    </w:rPr>
  </w:style>
  <w:style w:type="character" w:styleId="WW8Num139z0" w:customStyle="1">
    <w:name w:val="WW8Num139z0"/>
    <w:rPr>
      <w:rFonts w:ascii="Arial" w:hAnsi="Arial" w:cs="Arial"/>
      <w:sz w:val="20"/>
      <w:szCs w:val="20"/>
    </w:rPr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8Num6z3" w:customStyle="1">
    <w:name w:val="WW8Num6z3"/>
    <w:rPr>
      <w:rFonts w:ascii="Arial" w:hAnsi="Arial" w:cs="Arial"/>
      <w:b w:val="0"/>
      <w:i w:val="0"/>
      <w:sz w:val="20"/>
    </w:rPr>
  </w:style>
  <w:style w:type="character" w:styleId="WW8Num26z2" w:customStyle="1">
    <w:name w:val="WW8Num26z2"/>
    <w:rPr>
      <w:rFonts w:ascii="Arial" w:hAnsi="Arial" w:cs="Times New Roman"/>
      <w:b w:val="0"/>
      <w:i w:val="0"/>
      <w:sz w:val="20"/>
    </w:rPr>
  </w:style>
  <w:style w:type="character" w:styleId="WW8Num31z0" w:customStyle="1">
    <w:name w:val="WW8Num31z0"/>
    <w:rPr>
      <w:rFonts w:ascii="Arial" w:hAnsi="Arial" w:cs="Arial"/>
      <w:b w:val="0"/>
      <w:bCs w:val="0"/>
      <w:i w:val="0"/>
      <w:iCs w:val="0"/>
      <w:color w:val="000000"/>
      <w:sz w:val="20"/>
      <w:szCs w:val="24"/>
    </w:rPr>
  </w:style>
  <w:style w:type="character" w:styleId="WW8Num36z0" w:customStyle="1">
    <w:name w:val="WW8Num36z0"/>
    <w:rPr>
      <w:rFonts w:ascii="Arial" w:hAnsi="Arial" w:cs="Arial"/>
      <w:b w:val="0"/>
      <w:i w:val="0"/>
      <w:sz w:val="20"/>
    </w:rPr>
  </w:style>
  <w:style w:type="character" w:styleId="WW8Num39z0" w:customStyle="1">
    <w:name w:val="WW8Num39z0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WW8Num40z2" w:customStyle="1">
    <w:name w:val="WW8Num40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42z2" w:customStyle="1">
    <w:name w:val="WW8Num42z2"/>
    <w:rPr>
      <w:rFonts w:ascii="Wingdings" w:hAnsi="Wingdings" w:cs="Wingdings"/>
    </w:rPr>
  </w:style>
  <w:style w:type="character" w:styleId="WW8Num42z4" w:customStyle="1">
    <w:name w:val="WW8Num42z4"/>
    <w:rPr>
      <w:rFonts w:ascii="Courier New" w:hAnsi="Courier New" w:cs="Courier New"/>
    </w:rPr>
  </w:style>
  <w:style w:type="character" w:styleId="WW8Num99z1" w:customStyle="1">
    <w:name w:val="WW8Num99z1"/>
    <w:rPr>
      <w:rFonts w:ascii="Arial" w:hAnsi="Arial" w:cs="Arial"/>
      <w:b w:val="0"/>
      <w:i w:val="0"/>
      <w:sz w:val="20"/>
    </w:rPr>
  </w:style>
  <w:style w:type="character" w:styleId="WW8Num127z1" w:customStyle="1">
    <w:name w:val="WW8Num127z1"/>
    <w:rPr>
      <w:rFonts w:ascii="Arial" w:hAnsi="Arial" w:cs="Arial"/>
      <w:b w:val="0"/>
      <w:i w:val="0"/>
      <w:sz w:val="20"/>
    </w:rPr>
  </w:style>
  <w:style w:type="character" w:styleId="WW8Num127z2" w:customStyle="1">
    <w:name w:val="WW8Num127z2"/>
    <w:rPr>
      <w:rFonts w:ascii="Wingdings" w:hAnsi="Wingdings" w:cs="Wingdings"/>
    </w:rPr>
  </w:style>
  <w:style w:type="character" w:styleId="WW8Num128z2" w:customStyle="1">
    <w:name w:val="WW8Num128z2"/>
    <w:rPr>
      <w:rFonts w:ascii="Wingdings" w:hAnsi="Wingdings" w:cs="Wingdings"/>
    </w:rPr>
  </w:style>
  <w:style w:type="character" w:styleId="WW8Num128z3" w:customStyle="1">
    <w:name w:val="WW8Num128z3"/>
    <w:rPr>
      <w:rFonts w:ascii="Symbol" w:hAnsi="Symbol" w:cs="Symbol"/>
    </w:rPr>
  </w:style>
  <w:style w:type="character" w:styleId="WW8Num130z1" w:customStyle="1">
    <w:name w:val="WW8Num130z1"/>
    <w:rPr>
      <w:rFonts w:ascii="Arial" w:hAnsi="Arial" w:cs="Arial"/>
      <w:b w:val="0"/>
      <w:i w:val="0"/>
      <w:sz w:val="20"/>
    </w:rPr>
  </w:style>
  <w:style w:type="character" w:styleId="WW8Num142z0" w:customStyle="1">
    <w:name w:val="WW8Num142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43z0" w:customStyle="1">
    <w:name w:val="WW8Num143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44z0" w:customStyle="1">
    <w:name w:val="WW8Num144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45z0" w:customStyle="1">
    <w:name w:val="WW8Num145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46z0" w:customStyle="1">
    <w:name w:val="WW8Num146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46z1" w:customStyle="1">
    <w:name w:val="WW8Num146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-Absatz-Standardschriftart111111111111111111111111" w:customStyle="1">
    <w:name w:val="WW-Absatz-Standardschriftart111111111111111111111111"/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8Num133z0" w:customStyle="1">
    <w:name w:val="WW8Num133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141z0" w:customStyle="1">
    <w:name w:val="WW8Num141z0"/>
    <w:rPr>
      <w:rFonts w:ascii="Arial" w:hAnsi="Arial" w:cs="Arial"/>
      <w:sz w:val="20"/>
      <w:szCs w:val="20"/>
    </w:rPr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8Num7z3" w:customStyle="1">
    <w:name w:val="WW8Num7z3"/>
    <w:rPr>
      <w:rFonts w:ascii="Arial" w:hAnsi="Arial" w:cs="Arial"/>
      <w:b w:val="0"/>
      <w:i w:val="0"/>
      <w:sz w:val="20"/>
    </w:rPr>
  </w:style>
  <w:style w:type="character" w:styleId="WW8Num9z2" w:customStyle="1">
    <w:name w:val="WW8Num9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13z2" w:customStyle="1">
    <w:name w:val="WW8Num13z2"/>
    <w:rPr>
      <w:rFonts w:ascii="Arial" w:hAnsi="Arial" w:cs="Arial"/>
      <w:b w:val="0"/>
      <w:i w:val="0"/>
      <w:sz w:val="20"/>
    </w:rPr>
  </w:style>
  <w:style w:type="character" w:styleId="WW8Num43z2" w:customStyle="1">
    <w:name w:val="WW8Num43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45z2" w:customStyle="1">
    <w:name w:val="WW8Num45z2"/>
    <w:rPr>
      <w:rFonts w:ascii="Wingdings" w:hAnsi="Wingdings" w:cs="Wingdings"/>
    </w:rPr>
  </w:style>
  <w:style w:type="character" w:styleId="WW8Num45z4" w:customStyle="1">
    <w:name w:val="WW8Num45z4"/>
    <w:rPr>
      <w:rFonts w:ascii="Courier New" w:hAnsi="Courier New" w:cs="Courier New"/>
    </w:rPr>
  </w:style>
  <w:style w:type="character" w:styleId="WW8Num129z1" w:customStyle="1">
    <w:name w:val="WW8Num129z1"/>
    <w:rPr>
      <w:rFonts w:ascii="Arial" w:hAnsi="Arial" w:cs="Arial"/>
      <w:b w:val="0"/>
      <w:i w:val="0"/>
      <w:sz w:val="20"/>
    </w:rPr>
  </w:style>
  <w:style w:type="character" w:styleId="WW8Num131z1" w:customStyle="1">
    <w:name w:val="WW8Num131z1"/>
    <w:rPr>
      <w:rFonts w:ascii="Arial" w:hAnsi="Arial" w:cs="Arial"/>
      <w:b w:val="0"/>
      <w:i w:val="0"/>
      <w:sz w:val="20"/>
    </w:rPr>
  </w:style>
  <w:style w:type="character" w:styleId="WW8Num132z1" w:customStyle="1">
    <w:name w:val="WW8Num132z1"/>
    <w:rPr>
      <w:rFonts w:ascii="Arial" w:hAnsi="Arial" w:cs="Arial"/>
      <w:b w:val="0"/>
      <w:i w:val="0"/>
      <w:sz w:val="20"/>
    </w:rPr>
  </w:style>
  <w:style w:type="character" w:styleId="WW8Num133z1" w:customStyle="1">
    <w:name w:val="WW8Num133z1"/>
    <w:rPr>
      <w:rFonts w:ascii="Arial" w:hAnsi="Arial" w:cs="Arial"/>
      <w:b w:val="0"/>
      <w:i w:val="0"/>
      <w:sz w:val="20"/>
    </w:rPr>
  </w:style>
  <w:style w:type="character" w:styleId="WW8Num134z1" w:customStyle="1">
    <w:name w:val="WW8Num134z1"/>
    <w:rPr>
      <w:rFonts w:ascii="Arial" w:hAnsi="Arial" w:cs="Arial"/>
      <w:b w:val="0"/>
      <w:i w:val="0"/>
      <w:sz w:val="20"/>
    </w:rPr>
  </w:style>
  <w:style w:type="character" w:styleId="WW8Num135z1" w:customStyle="1">
    <w:name w:val="WW8Num135z1"/>
    <w:rPr>
      <w:rFonts w:ascii="Arial" w:hAnsi="Arial" w:cs="Arial"/>
      <w:b w:val="0"/>
      <w:i w:val="0"/>
      <w:sz w:val="20"/>
    </w:rPr>
  </w:style>
  <w:style w:type="character" w:styleId="WW8Num136z1" w:customStyle="1">
    <w:name w:val="WW8Num136z1"/>
    <w:rPr>
      <w:rFonts w:ascii="Arial" w:hAnsi="Arial" w:cs="Arial"/>
      <w:b w:val="0"/>
      <w:i w:val="0"/>
      <w:sz w:val="20"/>
    </w:rPr>
  </w:style>
  <w:style w:type="character" w:styleId="WW8Num137z1" w:customStyle="1">
    <w:name w:val="WW8Num137z1"/>
    <w:rPr>
      <w:rFonts w:ascii="Arial" w:hAnsi="Arial" w:cs="Arial"/>
      <w:b w:val="0"/>
      <w:i w:val="0"/>
      <w:sz w:val="20"/>
    </w:rPr>
  </w:style>
  <w:style w:type="character" w:styleId="WW8Num138z1" w:customStyle="1">
    <w:name w:val="WW8Num138z1"/>
    <w:rPr>
      <w:rFonts w:ascii="Arial" w:hAnsi="Arial" w:cs="Arial"/>
      <w:b w:val="0"/>
      <w:i w:val="0"/>
      <w:sz w:val="20"/>
    </w:rPr>
  </w:style>
  <w:style w:type="character" w:styleId="WW8Num139z1" w:customStyle="1">
    <w:name w:val="WW8Num139z1"/>
    <w:rPr>
      <w:rFonts w:ascii="Arial" w:hAnsi="Arial" w:cs="Arial"/>
      <w:b w:val="0"/>
      <w:i w:val="0"/>
      <w:sz w:val="20"/>
    </w:rPr>
  </w:style>
  <w:style w:type="character" w:styleId="WW8Num142z1" w:customStyle="1">
    <w:name w:val="WW8Num142z1"/>
    <w:rPr>
      <w:rFonts w:ascii="Arial" w:hAnsi="Arial" w:cs="Arial"/>
      <w:b w:val="0"/>
      <w:i w:val="0"/>
      <w:sz w:val="20"/>
    </w:rPr>
  </w:style>
  <w:style w:type="character" w:styleId="WW8Num143z1" w:customStyle="1">
    <w:name w:val="WW8Num143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44z1" w:customStyle="1">
    <w:name w:val="WW8Num144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45z1" w:customStyle="1">
    <w:name w:val="WW8Num145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47z0" w:customStyle="1">
    <w:name w:val="WW8Num147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147z1" w:customStyle="1">
    <w:name w:val="WW8Num147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48z0" w:customStyle="1">
    <w:name w:val="WW8Num148z0"/>
    <w:rPr>
      <w:rFonts w:ascii="Arial" w:hAnsi="Arial" w:cs="Arial"/>
      <w:b w:val="0"/>
      <w:bCs w:val="0"/>
      <w:i w:val="0"/>
      <w:iCs w:val="0"/>
      <w:color w:val="auto"/>
      <w:sz w:val="20"/>
      <w:szCs w:val="20"/>
    </w:rPr>
  </w:style>
  <w:style w:type="character" w:styleId="WW8Num149z0" w:customStyle="1">
    <w:name w:val="WW8Num149z0"/>
    <w:rPr>
      <w:color w:val="auto"/>
    </w:rPr>
  </w:style>
  <w:style w:type="character" w:styleId="WW8Num150z0" w:customStyle="1">
    <w:name w:val="WW8Num150z0"/>
    <w:rPr>
      <w:color w:val="auto"/>
    </w:rPr>
  </w:style>
  <w:style w:type="character" w:styleId="WW8Num151z0" w:customStyle="1">
    <w:name w:val="WW8Num151z0"/>
    <w:rPr>
      <w:color w:val="auto"/>
    </w:rPr>
  </w:style>
  <w:style w:type="character" w:styleId="WW8Num153z1" w:customStyle="1">
    <w:name w:val="WW8Num153z1"/>
    <w:rPr>
      <w:rFonts w:ascii="Arial" w:hAnsi="Arial" w:cs="Arial"/>
      <w:b w:val="0"/>
      <w:i w:val="0"/>
      <w:sz w:val="20"/>
    </w:rPr>
  </w:style>
  <w:style w:type="character" w:styleId="WW8Num154z1" w:customStyle="1">
    <w:name w:val="WW8Num154z1"/>
    <w:rPr>
      <w:rFonts w:ascii="Arial" w:hAnsi="Arial" w:cs="Times New Roman"/>
      <w:b w:val="0"/>
      <w:i w:val="0"/>
      <w:sz w:val="20"/>
    </w:rPr>
  </w:style>
  <w:style w:type="character" w:styleId="WW8Num155z0" w:customStyle="1">
    <w:name w:val="WW8Num155z0"/>
    <w:rPr>
      <w:rFonts w:ascii="Arial" w:hAnsi="Arial" w:cs="Arial"/>
      <w:sz w:val="20"/>
      <w:szCs w:val="20"/>
    </w:rPr>
  </w:style>
  <w:style w:type="character" w:styleId="WW8Num156z1" w:customStyle="1">
    <w:name w:val="WW8Num156z1"/>
    <w:rPr>
      <w:rFonts w:ascii="Arial" w:hAnsi="Arial" w:cs="Times New Roman"/>
      <w:b w:val="0"/>
      <w:i w:val="0"/>
      <w:sz w:val="20"/>
    </w:rPr>
  </w:style>
  <w:style w:type="character" w:styleId="WW8Num157z1" w:customStyle="1">
    <w:name w:val="WW8Num157z1"/>
    <w:rPr>
      <w:rFonts w:ascii="Arial" w:hAnsi="Arial" w:cs="Arial"/>
      <w:b w:val="0"/>
      <w:i w:val="0"/>
      <w:sz w:val="20"/>
    </w:rPr>
  </w:style>
  <w:style w:type="character" w:styleId="WW8Num158z1" w:customStyle="1">
    <w:name w:val="WW8Num158z1"/>
    <w:rPr>
      <w:rFonts w:ascii="Arial" w:hAnsi="Arial" w:cs="Arial"/>
      <w:b w:val="0"/>
      <w:i w:val="0"/>
      <w:sz w:val="20"/>
    </w:rPr>
  </w:style>
  <w:style w:type="character" w:styleId="WW8Num159z1" w:customStyle="1">
    <w:name w:val="WW8Num159z1"/>
    <w:rPr>
      <w:rFonts w:ascii="Arial" w:hAnsi="Arial" w:cs="Arial"/>
      <w:b w:val="0"/>
      <w:i w:val="0"/>
      <w:sz w:val="20"/>
    </w:rPr>
  </w:style>
  <w:style w:type="character" w:styleId="WW8Num169z0" w:customStyle="1">
    <w:name w:val="WW8Num169z0"/>
    <w:rPr>
      <w:rFonts w:ascii="Arial" w:hAnsi="Arial" w:cs="Arial"/>
      <w:b/>
      <w:i w:val="0"/>
      <w:sz w:val="24"/>
      <w:szCs w:val="24"/>
    </w:rPr>
  </w:style>
  <w:style w:type="character" w:styleId="WW8Num170z0" w:customStyle="1">
    <w:name w:val="WW8Num170z0"/>
    <w:rPr>
      <w:rFonts w:ascii="Symbol" w:hAnsi="Symbol" w:cs="Symbol"/>
    </w:rPr>
  </w:style>
  <w:style w:type="character" w:styleId="WW8Num170z1" w:customStyle="1">
    <w:name w:val="WW8Num170z1"/>
    <w:rPr>
      <w:rFonts w:ascii="Courier New" w:hAnsi="Courier New" w:cs="Courier New"/>
    </w:rPr>
  </w:style>
  <w:style w:type="character" w:styleId="WW8Num170z2" w:customStyle="1">
    <w:name w:val="WW8Num170z2"/>
    <w:rPr>
      <w:rFonts w:ascii="Wingdings" w:hAnsi="Wingdings" w:cs="Wingdings"/>
    </w:rPr>
  </w:style>
  <w:style w:type="character" w:styleId="WW8Num171z0" w:customStyle="1">
    <w:name w:val="WW8Num171z0"/>
    <w:rPr>
      <w:rFonts w:ascii="Arial" w:hAnsi="Arial" w:cs="Arial"/>
      <w:b/>
      <w:i w:val="0"/>
      <w:sz w:val="24"/>
      <w:szCs w:val="24"/>
    </w:rPr>
  </w:style>
  <w:style w:type="character" w:styleId="WW8Num171z1" w:customStyle="1">
    <w:name w:val="WW8Num171z1"/>
    <w:rPr>
      <w:rFonts w:ascii="Courier New" w:hAnsi="Courier New" w:cs="Courier New"/>
    </w:rPr>
  </w:style>
  <w:style w:type="character" w:styleId="WW8Num171z2" w:customStyle="1">
    <w:name w:val="WW8Num171z2"/>
    <w:rPr>
      <w:rFonts w:ascii="Wingdings" w:hAnsi="Wingdings" w:cs="Wingdings"/>
    </w:rPr>
  </w:style>
  <w:style w:type="character" w:styleId="WW8Num171z3" w:customStyle="1">
    <w:name w:val="WW8Num171z3"/>
    <w:rPr>
      <w:rFonts w:ascii="Symbol" w:hAnsi="Symbol" w:cs="Symbol"/>
    </w:rPr>
  </w:style>
  <w:style w:type="character" w:styleId="WW8Num172z0" w:customStyle="1">
    <w:name w:val="WW8Num172z0"/>
    <w:rPr>
      <w:rFonts w:ascii="Symbol" w:hAnsi="Symbol" w:cs="Symbol"/>
    </w:rPr>
  </w:style>
  <w:style w:type="character" w:styleId="WW8Num173z0" w:customStyle="1">
    <w:name w:val="WW8Num173z0"/>
    <w:rPr>
      <w:rFonts w:ascii="Symbol" w:hAnsi="Symbol" w:cs="Symbol"/>
      <w:sz w:val="20"/>
      <w:szCs w:val="20"/>
    </w:rPr>
  </w:style>
  <w:style w:type="character" w:styleId="WW8Num173z1" w:customStyle="1">
    <w:name w:val="WW8Num173z1"/>
    <w:rPr>
      <w:rFonts w:ascii="Courier New" w:hAnsi="Courier New" w:cs="Courier New"/>
    </w:rPr>
  </w:style>
  <w:style w:type="character" w:styleId="WW8Num174z0" w:customStyle="1">
    <w:name w:val="WW8Num174z0"/>
    <w:rPr>
      <w:rFonts w:ascii="Arial" w:hAnsi="Arial" w:cs="Arial"/>
      <w:sz w:val="20"/>
      <w:szCs w:val="20"/>
    </w:rPr>
  </w:style>
  <w:style w:type="character" w:styleId="WW8Num175z0" w:customStyle="1">
    <w:name w:val="WW8Num175z0"/>
    <w:rPr>
      <w:rFonts w:ascii="Symbol" w:hAnsi="Symbol" w:cs="OpenSymbol"/>
    </w:rPr>
  </w:style>
  <w:style w:type="character" w:styleId="WW8Num176z0" w:customStyle="1">
    <w:name w:val="WW8Num176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8Num8z3" w:customStyle="1">
    <w:name w:val="WW8Num8z3"/>
    <w:rPr>
      <w:rFonts w:ascii="Arial" w:hAnsi="Arial" w:cs="Arial"/>
      <w:b w:val="0"/>
      <w:i w:val="0"/>
      <w:sz w:val="20"/>
    </w:rPr>
  </w:style>
  <w:style w:type="character" w:styleId="WW8Num10z2" w:customStyle="1">
    <w:name w:val="WW8Num10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44z2" w:customStyle="1">
    <w:name w:val="WW8Num44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46z0" w:customStyle="1">
    <w:name w:val="WW8Num46z0"/>
    <w:rPr>
      <w:rFonts w:ascii="Arial" w:hAnsi="Arial" w:cs="Arial"/>
      <w:b w:val="0"/>
      <w:i w:val="0"/>
      <w:color w:val="auto"/>
      <w:sz w:val="20"/>
      <w:szCs w:val="20"/>
    </w:rPr>
  </w:style>
  <w:style w:type="character" w:styleId="WW8Num46z2" w:customStyle="1">
    <w:name w:val="WW8Num46z2"/>
    <w:rPr>
      <w:rFonts w:ascii="Wingdings" w:hAnsi="Wingdings" w:cs="Wingdings"/>
    </w:rPr>
  </w:style>
  <w:style w:type="character" w:styleId="WW8Num46z4" w:customStyle="1">
    <w:name w:val="WW8Num46z4"/>
    <w:rPr>
      <w:rFonts w:ascii="Courier New" w:hAnsi="Courier New" w:cs="Courier New"/>
    </w:rPr>
  </w:style>
  <w:style w:type="character" w:styleId="WW8Num140z1" w:customStyle="1">
    <w:name w:val="WW8Num140z1"/>
    <w:rPr>
      <w:rFonts w:ascii="Arial" w:hAnsi="Arial" w:cs="Arial"/>
      <w:b w:val="0"/>
      <w:i w:val="0"/>
      <w:sz w:val="20"/>
    </w:rPr>
  </w:style>
  <w:style w:type="character" w:styleId="WW8Num148z1" w:customStyle="1">
    <w:name w:val="WW8Num148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152z0" w:customStyle="1">
    <w:name w:val="WW8Num152z0"/>
    <w:rPr>
      <w:color w:val="auto"/>
    </w:rPr>
  </w:style>
  <w:style w:type="character" w:styleId="WW8Num153z0" w:customStyle="1">
    <w:name w:val="WW8Num153z0"/>
    <w:rPr>
      <w:color w:val="auto"/>
    </w:rPr>
  </w:style>
  <w:style w:type="character" w:styleId="WW8Num155z1" w:customStyle="1">
    <w:name w:val="WW8Num155z1"/>
    <w:rPr>
      <w:rFonts w:ascii="Arial" w:hAnsi="Arial" w:cs="Arial"/>
      <w:b w:val="0"/>
      <w:i w:val="0"/>
      <w:sz w:val="20"/>
    </w:rPr>
  </w:style>
  <w:style w:type="character" w:styleId="WW8Num157z0" w:customStyle="1">
    <w:name w:val="WW8Num157z0"/>
    <w:rPr>
      <w:rFonts w:ascii="Arial" w:hAnsi="Arial" w:cs="Arial"/>
      <w:sz w:val="20"/>
      <w:szCs w:val="20"/>
    </w:rPr>
  </w:style>
  <w:style w:type="character" w:styleId="WW8Num160z1" w:customStyle="1">
    <w:name w:val="WW8Num160z1"/>
    <w:rPr>
      <w:rFonts w:ascii="Arial" w:hAnsi="Arial" w:cs="Arial"/>
      <w:b w:val="0"/>
      <w:i w:val="0"/>
      <w:sz w:val="20"/>
    </w:rPr>
  </w:style>
  <w:style w:type="character" w:styleId="WW8Num161z1" w:customStyle="1">
    <w:name w:val="WW8Num161z1"/>
    <w:rPr>
      <w:rFonts w:ascii="Arial" w:hAnsi="Arial" w:cs="Arial"/>
      <w:b w:val="0"/>
      <w:i w:val="0"/>
      <w:sz w:val="20"/>
    </w:rPr>
  </w:style>
  <w:style w:type="character" w:styleId="WW8Num172z1" w:customStyle="1">
    <w:name w:val="WW8Num172z1"/>
    <w:rPr>
      <w:rFonts w:ascii="Courier New" w:hAnsi="Courier New" w:cs="Courier New"/>
    </w:rPr>
  </w:style>
  <w:style w:type="character" w:styleId="WW8Num172z2" w:customStyle="1">
    <w:name w:val="WW8Num172z2"/>
    <w:rPr>
      <w:rFonts w:ascii="Wingdings" w:hAnsi="Wingdings" w:cs="Wingdings"/>
    </w:rPr>
  </w:style>
  <w:style w:type="character" w:styleId="WW8Num173z2" w:customStyle="1">
    <w:name w:val="WW8Num173z2"/>
    <w:rPr>
      <w:rFonts w:ascii="Wingdings" w:hAnsi="Wingdings" w:cs="Wingdings"/>
    </w:rPr>
  </w:style>
  <w:style w:type="character" w:styleId="WW8Num173z3" w:customStyle="1">
    <w:name w:val="WW8Num173z3"/>
    <w:rPr>
      <w:rFonts w:ascii="Symbol" w:hAnsi="Symbol" w:cs="Symbol"/>
    </w:rPr>
  </w:style>
  <w:style w:type="character" w:styleId="WW8Num175z1" w:customStyle="1">
    <w:name w:val="WW8Num175z1"/>
    <w:rPr>
      <w:rFonts w:ascii="OpenSymbol" w:hAnsi="OpenSymbol" w:cs="OpenSymbol"/>
    </w:rPr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WW8Num10z1" w:customStyle="1">
    <w:name w:val="WW8Num10z1"/>
    <w:rPr>
      <w:sz w:val="20"/>
    </w:rPr>
  </w:style>
  <w:style w:type="character" w:styleId="WW8Num21z2" w:customStyle="1">
    <w:name w:val="WW8Num21z2"/>
    <w:rPr>
      <w:rFonts w:ascii="Wingdings" w:hAnsi="Wingdings" w:cs="Wingdings"/>
    </w:rPr>
  </w:style>
  <w:style w:type="character" w:styleId="WW8Num21z3" w:customStyle="1">
    <w:name w:val="WW8Num21z3"/>
    <w:rPr>
      <w:rFonts w:ascii="Symbol" w:hAnsi="Symbol" w:cs="Symbol"/>
    </w:rPr>
  </w:style>
  <w:style w:type="character" w:styleId="WW8Num34z2" w:customStyle="1">
    <w:name w:val="WW8Num34z2"/>
    <w:rPr>
      <w:rFonts w:ascii="Times New Roman" w:hAnsi="Times New Roman" w:cs="Times New Roman"/>
      <w:b w:val="0"/>
      <w:i w:val="0"/>
      <w:sz w:val="22"/>
    </w:rPr>
  </w:style>
  <w:style w:type="character" w:styleId="WW8Num38z3" w:customStyle="1">
    <w:name w:val="WW8Num38z3"/>
    <w:rPr>
      <w:rFonts w:ascii="Symbol" w:hAnsi="Symbol" w:cs="Symbol"/>
    </w:rPr>
  </w:style>
  <w:style w:type="character" w:styleId="WW8Num41z2" w:customStyle="1">
    <w:name w:val="WW8Num41z2"/>
    <w:rPr>
      <w:rFonts w:ascii="Wingdings" w:hAnsi="Wingdings" w:cs="Wingdings"/>
    </w:rPr>
  </w:style>
  <w:style w:type="character" w:styleId="WW8Num47z2" w:customStyle="1">
    <w:name w:val="WW8Num47z2"/>
    <w:rPr>
      <w:rFonts w:ascii="Wingdings" w:hAnsi="Wingdings" w:cs="Wingdings"/>
    </w:rPr>
  </w:style>
  <w:style w:type="character" w:styleId="WW8Num52z2" w:customStyle="1">
    <w:name w:val="WW8Num52z2"/>
    <w:rPr>
      <w:rFonts w:ascii="Arial" w:hAnsi="Arial" w:cs="Times New Roman"/>
      <w:b w:val="0"/>
      <w:i w:val="0"/>
      <w:sz w:val="20"/>
    </w:rPr>
  </w:style>
  <w:style w:type="character" w:styleId="WW8Num53z0" w:customStyle="1">
    <w:name w:val="WW8Num53z0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54z0" w:customStyle="1">
    <w:name w:val="WW8Num54z0"/>
    <w:rPr>
      <w:b/>
      <w:bCs/>
      <w:color w:val="auto"/>
    </w:rPr>
  </w:style>
  <w:style w:type="character" w:styleId="WW8Num60z0" w:customStyle="1">
    <w:name w:val="WW8Num60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61z0" w:customStyle="1">
    <w:name w:val="WW8Num61z0"/>
    <w:rPr>
      <w:rFonts w:ascii="Arial" w:hAnsi="Arial" w:cs="Arial"/>
      <w:b w:val="0"/>
      <w:i w:val="0"/>
      <w:color w:val="auto"/>
      <w:sz w:val="20"/>
      <w:szCs w:val="22"/>
    </w:rPr>
  </w:style>
  <w:style w:type="character" w:styleId="WW8Num63z0" w:customStyle="1">
    <w:name w:val="WW8Num63z0"/>
    <w:rPr>
      <w:rFonts w:ascii="Arial" w:hAnsi="Arial" w:cs="Arial"/>
      <w:b w:val="0"/>
      <w:i w:val="0"/>
      <w:color w:val="auto"/>
      <w:sz w:val="20"/>
      <w:szCs w:val="22"/>
    </w:rPr>
  </w:style>
  <w:style w:type="character" w:styleId="WW8Num64z0" w:customStyle="1">
    <w:name w:val="WW8Num64z0"/>
    <w:rPr>
      <w:color w:val="auto"/>
    </w:rPr>
  </w:style>
  <w:style w:type="character" w:styleId="WW8Num67z0" w:customStyle="1">
    <w:name w:val="WW8Num67z0"/>
    <w:rPr>
      <w:rFonts w:ascii="Arial" w:hAnsi="Arial" w:cs="Times New Roman"/>
      <w:b w:val="0"/>
      <w:i w:val="0"/>
      <w:color w:val="auto"/>
      <w:sz w:val="20"/>
    </w:rPr>
  </w:style>
  <w:style w:type="character" w:styleId="WW8Num68z0" w:customStyle="1">
    <w:name w:val="WW8Num68z0"/>
    <w:rPr>
      <w:color w:val="auto"/>
    </w:rPr>
  </w:style>
  <w:style w:type="character" w:styleId="WW8Num69z0" w:customStyle="1">
    <w:name w:val="WW8Num69z0"/>
    <w:rPr>
      <w:rFonts w:ascii="Arial" w:hAnsi="Arial" w:cs="Arial"/>
      <w:b w:val="0"/>
      <w:i w:val="0"/>
      <w:color w:val="auto"/>
      <w:sz w:val="20"/>
      <w:szCs w:val="22"/>
    </w:rPr>
  </w:style>
  <w:style w:type="character" w:styleId="WW8Num73z2" w:customStyle="1">
    <w:name w:val="WW8Num73z2"/>
    <w:rPr>
      <w:rFonts w:ascii="Arial" w:hAnsi="Arial" w:cs="Times New Roman"/>
      <w:b w:val="0"/>
      <w:bCs w:val="0"/>
      <w:i w:val="0"/>
      <w:iCs w:val="0"/>
      <w:color w:val="auto"/>
      <w:sz w:val="20"/>
      <w:szCs w:val="22"/>
    </w:rPr>
  </w:style>
  <w:style w:type="character" w:styleId="WW8Num74z2" w:customStyle="1">
    <w:name w:val="WW8Num74z2"/>
    <w:rPr>
      <w:rFonts w:ascii="Wingdings" w:hAnsi="Wingdings" w:cs="Wingdings"/>
    </w:rPr>
  </w:style>
  <w:style w:type="character" w:styleId="WW8Num75z2" w:customStyle="1">
    <w:name w:val="WW8Num75z2"/>
    <w:rPr>
      <w:rFonts w:ascii="Wingdings" w:hAnsi="Wingdings" w:cs="Wingdings"/>
    </w:rPr>
  </w:style>
  <w:style w:type="character" w:styleId="WW8Num75z4" w:customStyle="1">
    <w:name w:val="WW8Num75z4"/>
    <w:rPr>
      <w:rFonts w:ascii="Courier New" w:hAnsi="Courier New" w:cs="Courier New"/>
    </w:rPr>
  </w:style>
  <w:style w:type="character" w:styleId="WW8NumSt32z0" w:customStyle="1">
    <w:name w:val="WW8NumSt32z0"/>
    <w:rPr>
      <w:color w:val="auto"/>
    </w:rPr>
  </w:style>
  <w:style w:type="character" w:styleId="WW8NumSt32z1" w:customStyle="1">
    <w:name w:val="WW8NumSt32z1"/>
    <w:rPr>
      <w:rFonts w:ascii="Arial" w:hAnsi="Arial" w:cs="Arial"/>
      <w:b w:val="0"/>
      <w:i w:val="0"/>
      <w:color w:val="auto"/>
      <w:sz w:val="20"/>
    </w:rPr>
  </w:style>
  <w:style w:type="character" w:styleId="WW8NumSt33z0" w:customStyle="1">
    <w:name w:val="WW8NumSt33z0"/>
    <w:rPr>
      <w:color w:val="auto"/>
    </w:rPr>
  </w:style>
  <w:style w:type="character" w:styleId="WW8NumSt33z1" w:customStyle="1">
    <w:name w:val="WW8NumSt33z1"/>
    <w:rPr>
      <w:rFonts w:ascii="Arial" w:hAnsi="Arial" w:cs="Arial"/>
      <w:b w:val="0"/>
      <w:i w:val="0"/>
      <w:color w:val="auto"/>
      <w:sz w:val="20"/>
    </w:rPr>
  </w:style>
  <w:style w:type="character" w:styleId="WW8NumSt53z1" w:customStyle="1">
    <w:name w:val="WW8NumSt53z1"/>
    <w:rPr>
      <w:rFonts w:ascii="Arial" w:hAnsi="Arial" w:cs="Arial"/>
      <w:b w:val="0"/>
      <w:i w:val="0"/>
      <w:color w:val="auto"/>
      <w:sz w:val="20"/>
    </w:rPr>
  </w:style>
  <w:style w:type="character" w:styleId="WW8NumSt55z0" w:customStyle="1">
    <w:name w:val="WW8NumSt55z0"/>
    <w:rPr>
      <w:rFonts w:ascii="Arial" w:hAnsi="Arial" w:cs="Arial"/>
      <w:b/>
      <w:i w:val="0"/>
      <w:sz w:val="20"/>
    </w:rPr>
  </w:style>
  <w:style w:type="character" w:styleId="WW8NumSt64z1" w:customStyle="1">
    <w:name w:val="WW8NumSt64z1"/>
    <w:rPr>
      <w:rFonts w:ascii="Arial" w:hAnsi="Arial" w:cs="Arial"/>
      <w:b w:val="0"/>
      <w:i w:val="0"/>
      <w:color w:val="auto"/>
      <w:sz w:val="20"/>
    </w:rPr>
  </w:style>
  <w:style w:type="character" w:styleId="WW8NumSt66z1" w:customStyle="1">
    <w:name w:val="WW8NumSt66z1"/>
    <w:rPr>
      <w:rFonts w:ascii="Arial" w:hAnsi="Arial" w:cs="Arial"/>
      <w:b w:val="0"/>
      <w:i w:val="0"/>
      <w:sz w:val="20"/>
    </w:rPr>
  </w:style>
  <w:style w:type="character" w:styleId="WW8NumSt70z1" w:customStyle="1">
    <w:name w:val="WW8NumSt70z1"/>
    <w:rPr>
      <w:rFonts w:ascii="Arial" w:hAnsi="Arial" w:cs="Arial"/>
      <w:b w:val="0"/>
      <w:i w:val="0"/>
      <w:sz w:val="20"/>
    </w:rPr>
  </w:style>
  <w:style w:type="character" w:styleId="WW8NumSt71z1" w:customStyle="1">
    <w:name w:val="WW8NumSt71z1"/>
    <w:rPr>
      <w:rFonts w:ascii="Arial" w:hAnsi="Arial" w:cs="Arial"/>
      <w:b w:val="0"/>
      <w:i w:val="0"/>
      <w:sz w:val="20"/>
    </w:rPr>
  </w:style>
  <w:style w:type="character" w:styleId="WW8NumSt72z1" w:customStyle="1">
    <w:name w:val="WW8NumSt72z1"/>
    <w:rPr>
      <w:rFonts w:ascii="Arial" w:hAnsi="Arial" w:cs="Arial"/>
      <w:b w:val="0"/>
      <w:i w:val="0"/>
      <w:sz w:val="20"/>
    </w:rPr>
  </w:style>
  <w:style w:type="character" w:styleId="WW8NumSt74z1" w:customStyle="1">
    <w:name w:val="WW8NumSt74z1"/>
    <w:rPr>
      <w:rFonts w:ascii="Arial" w:hAnsi="Arial" w:cs="Arial"/>
      <w:b w:val="0"/>
      <w:i w:val="0"/>
      <w:sz w:val="20"/>
    </w:rPr>
  </w:style>
  <w:style w:type="character" w:styleId="WW8NumSt75z0" w:customStyle="1">
    <w:name w:val="WW8NumSt75z0"/>
    <w:rPr>
      <w:rFonts w:ascii="Arial" w:hAnsi="Arial" w:cs="Arial"/>
      <w:b/>
      <w:i w:val="0"/>
      <w:sz w:val="24"/>
      <w:szCs w:val="24"/>
    </w:rPr>
  </w:style>
  <w:style w:type="character" w:styleId="WW8NumSt76z1" w:customStyle="1">
    <w:name w:val="WW8NumSt76z1"/>
    <w:rPr>
      <w:rFonts w:ascii="Arial" w:hAnsi="Arial" w:cs="Arial"/>
      <w:b w:val="0"/>
      <w:i w:val="0"/>
      <w:sz w:val="20"/>
    </w:rPr>
  </w:style>
  <w:style w:type="character" w:styleId="WW8NumSt77z1" w:customStyle="1">
    <w:name w:val="WW8NumSt77z1"/>
    <w:rPr>
      <w:rFonts w:ascii="Arial" w:hAnsi="Arial" w:cs="Arial"/>
      <w:b w:val="0"/>
      <w:i w:val="0"/>
      <w:sz w:val="20"/>
    </w:rPr>
  </w:style>
  <w:style w:type="character" w:styleId="WW8NumSt78z1" w:customStyle="1">
    <w:name w:val="WW8NumSt78z1"/>
    <w:rPr>
      <w:rFonts w:ascii="Arial" w:hAnsi="Arial" w:cs="Arial"/>
      <w:b w:val="0"/>
      <w:i w:val="0"/>
      <w:sz w:val="20"/>
    </w:rPr>
  </w:style>
  <w:style w:type="character" w:styleId="WW8NumSt79z1" w:customStyle="1">
    <w:name w:val="WW8NumSt79z1"/>
    <w:rPr>
      <w:rFonts w:ascii="Arial" w:hAnsi="Arial" w:cs="Arial"/>
      <w:b w:val="0"/>
      <w:i w:val="0"/>
      <w:sz w:val="20"/>
    </w:rPr>
  </w:style>
  <w:style w:type="character" w:styleId="WW8NumSt81z1" w:customStyle="1">
    <w:name w:val="WW8NumSt81z1"/>
    <w:rPr>
      <w:rFonts w:ascii="Arial" w:hAnsi="Arial" w:cs="Times New Roman"/>
      <w:b w:val="0"/>
      <w:i w:val="0"/>
      <w:sz w:val="20"/>
    </w:rPr>
  </w:style>
  <w:style w:type="character" w:styleId="WW8NumSt82z1" w:customStyle="1">
    <w:name w:val="WW8NumSt82z1"/>
    <w:rPr>
      <w:rFonts w:ascii="Arial" w:hAnsi="Arial" w:cs="Times New Roman"/>
      <w:b w:val="0"/>
      <w:i w:val="0"/>
      <w:sz w:val="20"/>
    </w:rPr>
  </w:style>
  <w:style w:type="character" w:styleId="WW8NumSt83z1" w:customStyle="1">
    <w:name w:val="WW8NumSt83z1"/>
    <w:rPr>
      <w:rFonts w:ascii="Arial" w:hAnsi="Arial" w:cs="Times New Roman"/>
      <w:b w:val="0"/>
      <w:i w:val="0"/>
      <w:sz w:val="20"/>
    </w:rPr>
  </w:style>
  <w:style w:type="character" w:styleId="WW8NumSt99z1" w:customStyle="1">
    <w:name w:val="WW8NumSt99z1"/>
    <w:rPr>
      <w:rFonts w:ascii="Arial" w:hAnsi="Arial" w:cs="Arial"/>
      <w:b w:val="0"/>
      <w:i w:val="0"/>
      <w:color w:val="auto"/>
      <w:sz w:val="20"/>
    </w:rPr>
  </w:style>
  <w:style w:type="character" w:styleId="WW8NumSt100z1" w:customStyle="1">
    <w:name w:val="WW8NumSt100z1"/>
    <w:rPr>
      <w:rFonts w:ascii="Arial" w:hAnsi="Arial" w:cs="Arial"/>
      <w:b w:val="0"/>
      <w:i w:val="0"/>
      <w:color w:val="auto"/>
      <w:sz w:val="20"/>
    </w:rPr>
  </w:style>
  <w:style w:type="character" w:styleId="WW8NumSt102z1" w:customStyle="1">
    <w:name w:val="WW8NumSt102z1"/>
    <w:rPr>
      <w:rFonts w:ascii="Arial" w:hAnsi="Arial" w:cs="Arial"/>
      <w:b w:val="0"/>
      <w:i w:val="0"/>
      <w:sz w:val="20"/>
    </w:rPr>
  </w:style>
  <w:style w:type="character" w:styleId="WW8NumSt103z1" w:customStyle="1">
    <w:name w:val="WW8NumSt103z1"/>
    <w:rPr>
      <w:rFonts w:ascii="Arial" w:hAnsi="Arial" w:cs="Arial"/>
      <w:b w:val="0"/>
      <w:i w:val="0"/>
      <w:sz w:val="20"/>
    </w:rPr>
  </w:style>
  <w:style w:type="character" w:styleId="WW8NumSt104z1" w:customStyle="1">
    <w:name w:val="WW8NumSt104z1"/>
    <w:rPr>
      <w:rFonts w:ascii="Arial" w:hAnsi="Arial" w:cs="Arial"/>
      <w:b w:val="0"/>
      <w:i w:val="0"/>
      <w:sz w:val="20"/>
    </w:rPr>
  </w:style>
  <w:style w:type="character" w:styleId="WW8NumSt106z0" w:customStyle="1">
    <w:name w:val="WW8NumSt106z0"/>
    <w:rPr>
      <w:rFonts w:ascii="Arial" w:hAnsi="Arial" w:cs="Arial"/>
      <w:b/>
      <w:i w:val="0"/>
      <w:sz w:val="24"/>
      <w:szCs w:val="24"/>
    </w:rPr>
  </w:style>
  <w:style w:type="character" w:styleId="WW8NumSt108z0" w:customStyle="1">
    <w:name w:val="WW8NumSt108z0"/>
    <w:rPr>
      <w:rFonts w:ascii="Arial" w:hAnsi="Arial" w:cs="Arial"/>
      <w:b/>
      <w:i w:val="0"/>
      <w:sz w:val="24"/>
      <w:szCs w:val="24"/>
    </w:rPr>
  </w:style>
  <w:style w:type="character" w:styleId="WW8NumSt127z0" w:customStyle="1">
    <w:name w:val="WW8NumSt127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27z1" w:customStyle="1">
    <w:name w:val="WW8NumSt127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28z0" w:customStyle="1">
    <w:name w:val="WW8NumSt128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28z1" w:customStyle="1">
    <w:name w:val="WW8NumSt128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29z0" w:customStyle="1">
    <w:name w:val="WW8NumSt129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29z1" w:customStyle="1">
    <w:name w:val="WW8NumSt129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30z0" w:customStyle="1">
    <w:name w:val="WW8NumSt130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30z1" w:customStyle="1">
    <w:name w:val="WW8NumSt130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41z1" w:customStyle="1">
    <w:name w:val="WW8NumSt141z1"/>
    <w:rPr>
      <w:rFonts w:ascii="Arial" w:hAnsi="Arial" w:cs="Arial"/>
      <w:b w:val="0"/>
      <w:i w:val="0"/>
      <w:sz w:val="20"/>
    </w:rPr>
  </w:style>
  <w:style w:type="character" w:styleId="WW8NumSt142z1" w:customStyle="1">
    <w:name w:val="WW8NumSt142z1"/>
    <w:rPr>
      <w:rFonts w:ascii="Arial" w:hAnsi="Arial" w:cs="Arial"/>
      <w:b w:val="0"/>
      <w:i w:val="0"/>
      <w:sz w:val="20"/>
    </w:rPr>
  </w:style>
  <w:style w:type="character" w:styleId="WW8NumSt143z1" w:customStyle="1">
    <w:name w:val="WW8NumSt143z1"/>
    <w:rPr>
      <w:rFonts w:ascii="Arial" w:hAnsi="Arial" w:cs="Arial"/>
      <w:b w:val="0"/>
      <w:i w:val="0"/>
      <w:sz w:val="20"/>
    </w:rPr>
  </w:style>
  <w:style w:type="character" w:styleId="WW8NumSt144z1" w:customStyle="1">
    <w:name w:val="WW8NumSt144z1"/>
    <w:rPr>
      <w:rFonts w:ascii="Arial" w:hAnsi="Arial" w:cs="Arial"/>
      <w:b w:val="0"/>
      <w:i w:val="0"/>
      <w:sz w:val="20"/>
    </w:rPr>
  </w:style>
  <w:style w:type="character" w:styleId="WW8NumSt145z1" w:customStyle="1">
    <w:name w:val="WW8NumSt145z1"/>
    <w:rPr>
      <w:rFonts w:ascii="Arial" w:hAnsi="Arial" w:cs="Arial"/>
      <w:b w:val="0"/>
      <w:i w:val="0"/>
      <w:sz w:val="20"/>
    </w:rPr>
  </w:style>
  <w:style w:type="character" w:styleId="WW8NumSt146z1" w:customStyle="1">
    <w:name w:val="WW8NumSt146z1"/>
    <w:rPr>
      <w:rFonts w:ascii="Arial" w:hAnsi="Arial" w:cs="Arial"/>
      <w:b w:val="0"/>
      <w:i w:val="0"/>
      <w:sz w:val="20"/>
    </w:rPr>
  </w:style>
  <w:style w:type="character" w:styleId="WW8NumSt147z1" w:customStyle="1">
    <w:name w:val="WW8NumSt147z1"/>
    <w:rPr>
      <w:rFonts w:ascii="Arial" w:hAnsi="Arial" w:cs="Arial"/>
      <w:b w:val="0"/>
      <w:i w:val="0"/>
      <w:sz w:val="20"/>
    </w:rPr>
  </w:style>
  <w:style w:type="character" w:styleId="WW8NumSt148z1" w:customStyle="1">
    <w:name w:val="WW8NumSt148z1"/>
    <w:rPr>
      <w:rFonts w:ascii="Arial" w:hAnsi="Arial" w:cs="Arial"/>
      <w:b w:val="0"/>
      <w:i w:val="0"/>
      <w:sz w:val="20"/>
    </w:rPr>
  </w:style>
  <w:style w:type="character" w:styleId="WW8NumSt149z1" w:customStyle="1">
    <w:name w:val="WW8NumSt149z1"/>
    <w:rPr>
      <w:rFonts w:ascii="Arial" w:hAnsi="Arial" w:cs="Arial"/>
      <w:b w:val="0"/>
      <w:i w:val="0"/>
      <w:sz w:val="20"/>
    </w:rPr>
  </w:style>
  <w:style w:type="character" w:styleId="WW8NumSt150z1" w:customStyle="1">
    <w:name w:val="WW8NumSt150z1"/>
    <w:rPr>
      <w:rFonts w:ascii="Arial" w:hAnsi="Arial" w:cs="Arial"/>
      <w:b w:val="0"/>
      <w:i w:val="0"/>
      <w:sz w:val="20"/>
    </w:rPr>
  </w:style>
  <w:style w:type="character" w:styleId="WW8NumSt151z1" w:customStyle="1">
    <w:name w:val="WW8NumSt151z1"/>
    <w:rPr>
      <w:rFonts w:ascii="Arial" w:hAnsi="Arial" w:cs="Arial"/>
      <w:b w:val="0"/>
      <w:i w:val="0"/>
      <w:sz w:val="20"/>
    </w:rPr>
  </w:style>
  <w:style w:type="character" w:styleId="WW8NumSt152z1" w:customStyle="1">
    <w:name w:val="WW8NumSt152z1"/>
    <w:rPr>
      <w:rFonts w:ascii="Arial" w:hAnsi="Arial" w:cs="Arial"/>
      <w:b w:val="0"/>
      <w:i w:val="0"/>
      <w:sz w:val="20"/>
    </w:rPr>
  </w:style>
  <w:style w:type="character" w:styleId="WW8NumSt153z1" w:customStyle="1">
    <w:name w:val="WW8NumSt153z1"/>
    <w:rPr>
      <w:rFonts w:ascii="Arial" w:hAnsi="Arial" w:cs="Arial"/>
      <w:b w:val="0"/>
      <w:i w:val="0"/>
      <w:sz w:val="20"/>
    </w:rPr>
  </w:style>
  <w:style w:type="character" w:styleId="WW8NumSt154z1" w:customStyle="1">
    <w:name w:val="WW8NumSt154z1"/>
    <w:rPr>
      <w:rFonts w:ascii="Arial" w:hAnsi="Arial" w:cs="Arial"/>
      <w:b w:val="0"/>
      <w:i w:val="0"/>
      <w:sz w:val="20"/>
    </w:rPr>
  </w:style>
  <w:style w:type="character" w:styleId="WW8NumSt155z1" w:customStyle="1">
    <w:name w:val="WW8NumSt155z1"/>
    <w:rPr>
      <w:rFonts w:ascii="Arial" w:hAnsi="Arial" w:cs="Arial"/>
      <w:b w:val="0"/>
      <w:i w:val="0"/>
      <w:sz w:val="20"/>
    </w:rPr>
  </w:style>
  <w:style w:type="character" w:styleId="WW8NumSt156z1" w:customStyle="1">
    <w:name w:val="WW8NumSt156z1"/>
    <w:rPr>
      <w:rFonts w:ascii="Arial" w:hAnsi="Arial" w:cs="Arial"/>
      <w:b w:val="0"/>
      <w:i w:val="0"/>
      <w:sz w:val="20"/>
    </w:rPr>
  </w:style>
  <w:style w:type="character" w:styleId="WW8NumSt157z1" w:customStyle="1">
    <w:name w:val="WW8NumSt157z1"/>
    <w:rPr>
      <w:rFonts w:ascii="Arial" w:hAnsi="Arial" w:cs="Arial"/>
      <w:b w:val="0"/>
      <w:i w:val="0"/>
      <w:sz w:val="20"/>
    </w:rPr>
  </w:style>
  <w:style w:type="character" w:styleId="WW8NumSt158z1" w:customStyle="1">
    <w:name w:val="WW8NumSt158z1"/>
    <w:rPr>
      <w:rFonts w:ascii="Arial" w:hAnsi="Arial" w:cs="Arial"/>
      <w:b w:val="0"/>
      <w:i w:val="0"/>
      <w:sz w:val="20"/>
    </w:rPr>
  </w:style>
  <w:style w:type="character" w:styleId="WW8NumSt168z1" w:customStyle="1">
    <w:name w:val="WW8NumSt168z1"/>
    <w:rPr>
      <w:rFonts w:ascii="Arial" w:hAnsi="Arial" w:cs="Arial"/>
      <w:b w:val="0"/>
      <w:i w:val="0"/>
      <w:sz w:val="20"/>
    </w:rPr>
  </w:style>
  <w:style w:type="character" w:styleId="WW8NumSt169z0" w:customStyle="1">
    <w:name w:val="WW8NumSt169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69z1" w:customStyle="1">
    <w:name w:val="WW8NumSt169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70z0" w:customStyle="1">
    <w:name w:val="WW8NumSt170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70z1" w:customStyle="1">
    <w:name w:val="WW8NumSt170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71z0" w:customStyle="1">
    <w:name w:val="WW8NumSt171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71z1" w:customStyle="1">
    <w:name w:val="WW8NumSt171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72z0" w:customStyle="1">
    <w:name w:val="WW8NumSt172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72z1" w:customStyle="1">
    <w:name w:val="WW8NumSt172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73z0" w:customStyle="1">
    <w:name w:val="WW8NumSt173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73z1" w:customStyle="1">
    <w:name w:val="WW8NumSt173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74z0" w:customStyle="1">
    <w:name w:val="WW8NumSt174z0"/>
    <w:rPr>
      <w:rFonts w:ascii="Times New Roman" w:hAnsi="Times New Roman" w:cs="Times New Roman"/>
      <w:b w:val="0"/>
      <w:bCs w:val="0"/>
      <w:i w:val="0"/>
      <w:iCs w:val="0"/>
      <w:color w:val="auto"/>
      <w:sz w:val="22"/>
      <w:szCs w:val="24"/>
    </w:rPr>
  </w:style>
  <w:style w:type="character" w:styleId="WW8NumSt174z1" w:customStyle="1">
    <w:name w:val="WW8NumSt174z1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styleId="WW8NumSt182z0" w:customStyle="1">
    <w:name w:val="WW8NumSt182z0"/>
    <w:rPr>
      <w:color w:val="auto"/>
    </w:rPr>
  </w:style>
  <w:style w:type="character" w:styleId="WW8NumSt189z0" w:customStyle="1">
    <w:name w:val="WW8NumSt189z0"/>
    <w:rPr>
      <w:color w:val="auto"/>
    </w:rPr>
  </w:style>
  <w:style w:type="character" w:styleId="WW8NumSt190z0" w:customStyle="1">
    <w:name w:val="WW8NumSt190z0"/>
    <w:rPr>
      <w:color w:val="auto"/>
    </w:rPr>
  </w:style>
  <w:style w:type="character" w:styleId="WW8NumSt191z0" w:customStyle="1">
    <w:name w:val="WW8NumSt191z0"/>
    <w:rPr>
      <w:color w:val="auto"/>
    </w:rPr>
  </w:style>
  <w:style w:type="character" w:styleId="WW8NumSt192z0" w:customStyle="1">
    <w:name w:val="WW8NumSt192z0"/>
    <w:rPr>
      <w:color w:val="auto"/>
    </w:rPr>
  </w:style>
  <w:style w:type="character" w:styleId="WW8NumSt201z0" w:customStyle="1">
    <w:name w:val="WW8NumSt201z0"/>
    <w:rPr>
      <w:color w:val="auto"/>
    </w:rPr>
  </w:style>
  <w:style w:type="character" w:styleId="WW8NumSt201z1" w:customStyle="1">
    <w:name w:val="WW8NumSt201z1"/>
    <w:rPr>
      <w:rFonts w:ascii="Arial" w:hAnsi="Arial" w:cs="Arial"/>
      <w:b w:val="0"/>
      <w:i w:val="0"/>
      <w:color w:val="auto"/>
      <w:sz w:val="20"/>
    </w:rPr>
  </w:style>
  <w:style w:type="character" w:styleId="WW8NumSt208z1" w:customStyle="1">
    <w:name w:val="WW8NumSt208z1"/>
    <w:rPr>
      <w:rFonts w:ascii="Arial" w:hAnsi="Arial" w:cs="Times New Roman"/>
      <w:b w:val="0"/>
      <w:i w:val="0"/>
      <w:sz w:val="20"/>
    </w:rPr>
  </w:style>
  <w:style w:type="character" w:styleId="WW8NumSt221z0" w:customStyle="1">
    <w:name w:val="WW8NumSt221z0"/>
    <w:rPr>
      <w:color w:val="auto"/>
    </w:rPr>
  </w:style>
  <w:style w:type="character" w:styleId="WW8NumSt221z1" w:customStyle="1">
    <w:name w:val="WW8NumSt221z1"/>
    <w:rPr>
      <w:rFonts w:ascii="Arial" w:hAnsi="Arial" w:cs="Arial"/>
      <w:b w:val="0"/>
      <w:i w:val="0"/>
      <w:color w:val="auto"/>
      <w:sz w:val="20"/>
    </w:rPr>
  </w:style>
  <w:style w:type="character" w:styleId="Domylnaczcionkaakapitu2" w:customStyle="1">
    <w:name w:val="Domyślna czcionka akapitu2"/>
  </w:style>
  <w:style w:type="character" w:styleId="ZagicieodgryformularzaZnak" w:customStyle="1">
    <w:name w:val="Zagięcie od góry formularza Znak"/>
    <w:rPr>
      <w:rFonts w:ascii="Arial" w:hAnsi="Arial" w:cs="Arial"/>
      <w:vanish/>
      <w:sz w:val="16"/>
      <w:szCs w:val="16"/>
    </w:rPr>
  </w:style>
  <w:style w:type="character" w:styleId="ZagicieoddouformularzaZnak" w:customStyle="1">
    <w:name w:val="Zagięcie od dołu formularza Znak"/>
    <w:rPr>
      <w:rFonts w:ascii="Arial" w:hAnsi="Arial" w:cs="Arial"/>
      <w:vanish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styleId="kolor" w:customStyle="1">
    <w:name w:val="kolor"/>
    <w:basedOn w:val="Domylnaczcionkaakapitu2"/>
  </w:style>
  <w:style w:type="character" w:styleId="tabulatory" w:customStyle="1">
    <w:name w:val="tabulatory"/>
    <w:basedOn w:val="Domylnaczcionkaakapitu2"/>
  </w:style>
  <w:style w:type="character" w:styleId="txt-old" w:customStyle="1">
    <w:name w:val="txt-old"/>
    <w:basedOn w:val="Domylnaczcionkaakapitu2"/>
  </w:style>
  <w:style w:type="character" w:styleId="txt-new" w:customStyle="1">
    <w:name w:val="txt-new"/>
    <w:basedOn w:val="Domylnaczcionkaakapitu2"/>
  </w:style>
  <w:style w:type="character" w:styleId="Uwydatnienie">
    <w:name w:val="Emphasis"/>
    <w:qFormat/>
    <w:rPr>
      <w:i/>
      <w:iCs/>
    </w:rPr>
  </w:style>
  <w:style w:type="character" w:styleId="HTML-wstpniesformatowanyZnak" w:customStyle="1">
    <w:name w:val="HTML - wstępnie sformatowany Znak"/>
    <w:rPr>
      <w:rFonts w:ascii="Courier New" w:hAnsi="Courier New" w:cs="Courier New"/>
    </w:rPr>
  </w:style>
  <w:style w:type="character" w:styleId="Pogrubienie">
    <w:name w:val="Strong"/>
    <w:qFormat/>
    <w:rPr>
      <w:b/>
      <w:bCs/>
    </w:rPr>
  </w:style>
  <w:style w:type="character" w:styleId="NagwekZnak" w:customStyle="1">
    <w:name w:val="Nagłówek Znak"/>
    <w:basedOn w:val="Domylnaczcionkaakapitu2"/>
  </w:style>
  <w:style w:type="character" w:styleId="StopkaZnak" w:customStyle="1">
    <w:name w:val="Stopka Znak"/>
    <w:basedOn w:val="Domylnaczcionkaakapitu2"/>
  </w:style>
  <w:style w:type="character" w:styleId="go" w:customStyle="1">
    <w:name w:val="go"/>
    <w:basedOn w:val="Domylnaczcionkaakapitu2"/>
  </w:style>
  <w:style w:type="character" w:styleId="gi" w:customStyle="1">
    <w:name w:val="gi"/>
    <w:basedOn w:val="Domylnaczcionkaakapitu2"/>
  </w:style>
  <w:style w:type="character" w:styleId="t" w:customStyle="1">
    <w:name w:val="t"/>
    <w:basedOn w:val="Domylnaczcionkaakapitu2"/>
  </w:style>
  <w:style w:type="character" w:styleId="articleseparator" w:customStyle="1">
    <w:name w:val="article_separator"/>
    <w:basedOn w:val="Domylnaczcionkaakapitu2"/>
  </w:style>
  <w:style w:type="character" w:styleId="Nagwek1Znak" w:customStyle="1">
    <w:name w:val="Nagłówek 1 Znak"/>
    <w:rPr>
      <w:b/>
      <w:bCs/>
      <w:kern w:val="1"/>
      <w:sz w:val="48"/>
      <w:szCs w:val="48"/>
    </w:rPr>
  </w:style>
  <w:style w:type="character" w:styleId="link" w:customStyle="1">
    <w:name w:val="link"/>
    <w:basedOn w:val="Domylnaczcionkaakapitu2"/>
  </w:style>
  <w:style w:type="character" w:styleId="dim" w:customStyle="1">
    <w:name w:val="dim"/>
    <w:basedOn w:val="Domylnaczcionkaakapitu2"/>
  </w:style>
  <w:style w:type="character" w:styleId="HTML-cytat">
    <w:name w:val="HTML Cite"/>
    <w:rPr>
      <w:i/>
      <w:iCs/>
    </w:rPr>
  </w:style>
  <w:style w:type="character" w:styleId="Nagwek4Znak" w:customStyle="1">
    <w:name w:val="Nagłówek 4 Znak"/>
    <w:rPr>
      <w:rFonts w:ascii="Calibri" w:hAnsi="Calibri" w:eastAsia="Times New Roman" w:cs="Times New Roman"/>
      <w:b/>
      <w:bCs/>
      <w:sz w:val="28"/>
      <w:szCs w:val="28"/>
    </w:rPr>
  </w:style>
  <w:style w:type="character" w:styleId="Tekstpodstawowy2Znak" w:customStyle="1">
    <w:name w:val="Tekst podstawowy 2 Znak"/>
    <w:basedOn w:val="Domylnaczcionkaakapitu2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rPr>
      <w:rFonts w:ascii="Cambria" w:hAnsi="Cambria" w:eastAsia="Times New Roman" w:cs="Times New Roman"/>
      <w:b/>
      <w:bCs/>
      <w:sz w:val="26"/>
      <w:szCs w:val="26"/>
    </w:rPr>
  </w:style>
  <w:style w:type="character" w:styleId="mainlevel" w:customStyle="1">
    <w:name w:val="mainlevel"/>
    <w:basedOn w:val="Domylnaczcionkaakapitu2"/>
  </w:style>
  <w:style w:type="character" w:styleId="date" w:customStyle="1">
    <w:name w:val="date"/>
    <w:basedOn w:val="Domylnaczcionkaakapitu2"/>
  </w:style>
  <w:style w:type="character" w:styleId="nsixword" w:customStyle="1">
    <w:name w:val="nsix_word"/>
    <w:basedOn w:val="Domylnaczcionkaakapitu2"/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basedOn w:val="Domylnaczcionkaakapitu2"/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rPr>
      <w:vertAlign w:val="superscript"/>
    </w:rPr>
  </w:style>
  <w:style w:type="character" w:styleId="TekstprzypisukocowegoZnak" w:customStyle="1">
    <w:name w:val="Tekst przypisu końcowego Znak"/>
    <w:basedOn w:val="Domylnaczcionkaakapitu2"/>
  </w:style>
  <w:style w:type="character" w:styleId="opistowarurozsz" w:customStyle="1">
    <w:name w:val="opistowarurozsz"/>
    <w:basedOn w:val="Domylnaczcionkaakapitu2"/>
  </w:style>
  <w:style w:type="character" w:styleId="issue" w:customStyle="1">
    <w:name w:val="issue"/>
    <w:basedOn w:val="Domylnaczcionkaakapitu2"/>
  </w:style>
  <w:style w:type="character" w:styleId="TytuZnak" w:customStyle="1">
    <w:name w:val="Tytuł Znak"/>
    <w:rPr>
      <w:b/>
      <w:sz w:val="24"/>
      <w:szCs w:val="24"/>
    </w:rPr>
  </w:style>
  <w:style w:type="character" w:styleId="ZwykytekstZnak" w:customStyle="1">
    <w:name w:val="Zwykły tekst Znak"/>
    <w:rPr>
      <w:sz w:val="24"/>
      <w:szCs w:val="24"/>
    </w:rPr>
  </w:style>
  <w:style w:type="character" w:styleId="TekstpodstawowyZnak" w:customStyle="1">
    <w:name w:val="Tekst podstawowy Znak"/>
    <w:rPr>
      <w:rFonts w:ascii="Courier New" w:hAnsi="Courier New" w:cs="Courier New"/>
      <w:sz w:val="24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rzypisudolnegoZnak" w:customStyle="1">
    <w:name w:val="Tekst przypisu dolnego Znak"/>
    <w:basedOn w:val="Domylnaczcionkaakapitu2"/>
  </w:style>
  <w:style w:type="character" w:styleId="Nagwek7Znak" w:customStyle="1">
    <w:name w:val="Nagłówek 7 Znak"/>
    <w:rPr>
      <w:b/>
      <w:bCs/>
      <w:sz w:val="24"/>
      <w:szCs w:val="24"/>
    </w:rPr>
  </w:style>
  <w:style w:type="character" w:styleId="Nagwek9Znak" w:customStyle="1">
    <w:name w:val="Nagłówek 9 Znak"/>
    <w:rPr>
      <w:b/>
      <w:bCs/>
      <w:sz w:val="24"/>
      <w:szCs w:val="22"/>
    </w:rPr>
  </w:style>
  <w:style w:type="character" w:styleId="Tekstpodstawowywcity2Znak" w:customStyle="1">
    <w:name w:val="Tekst podstawowy wcięty 2 Znak"/>
    <w:rPr>
      <w:sz w:val="24"/>
      <w:szCs w:val="24"/>
    </w:rPr>
  </w:style>
  <w:style w:type="character" w:styleId="A2" w:customStyle="1">
    <w:name w:val="A2"/>
    <w:rPr>
      <w:rFonts w:cs="MetaPro-Normal"/>
      <w:color w:val="000000"/>
    </w:rPr>
  </w:style>
  <w:style w:type="character" w:styleId="symbol" w:customStyle="1">
    <w:name w:val="symbol"/>
    <w:basedOn w:val="Domylnaczcionkaakapitu2"/>
  </w:style>
  <w:style w:type="character" w:styleId="newsshortext" w:customStyle="1">
    <w:name w:val="newsshortext"/>
    <w:basedOn w:val="Domylnaczcionkaakapitu2"/>
  </w:style>
  <w:style w:type="character" w:styleId="Tekstpodstawowywcity3Znak" w:customStyle="1">
    <w:name w:val="Tekst podstawowy wcięty 3 Znak"/>
    <w:rPr>
      <w:sz w:val="16"/>
      <w:szCs w:val="16"/>
    </w:rPr>
  </w:style>
  <w:style w:type="character" w:styleId="alb" w:customStyle="1">
    <w:name w:val="a_lb"/>
  </w:style>
  <w:style w:type="character" w:styleId="Ppogrubienie" w:customStyle="1">
    <w:name w:val="_P_ – pogrubienie"/>
    <w:rPr>
      <w:b/>
    </w:rPr>
  </w:style>
  <w:style w:type="character" w:styleId="text-center" w:customStyle="1">
    <w:name w:val="text-center"/>
  </w:style>
  <w:style w:type="character" w:styleId="fn-ref" w:customStyle="1">
    <w:name w:val="fn-ref"/>
  </w:style>
  <w:style w:type="character" w:styleId="alb-s" w:customStyle="1">
    <w:name w:val="a_lb-s"/>
  </w:style>
  <w:style w:type="character" w:styleId="Teksttreci2" w:customStyle="1">
    <w:name w:val="Tekst treści (2)_"/>
    <w:rPr>
      <w:rFonts w:ascii="Times New Roman" w:hAnsi="Times New Roman" w:cs="Times New Roman"/>
      <w:shd w:val="clear" w:color="auto" w:fill="FFFFFF"/>
    </w:rPr>
  </w:style>
  <w:style w:type="character" w:styleId="Symbolewypunktowania" w:customStyle="1">
    <w:name w:val="Symbole wypunktowania"/>
    <w:rPr>
      <w:rFonts w:ascii="OpenSymbol" w:hAnsi="OpenSymbol" w:eastAsia="OpenSymbol" w:cs="OpenSymbol"/>
    </w:rPr>
  </w:style>
  <w:style w:type="character" w:styleId="Znakinumeracji" w:customStyle="1">
    <w:name w:val="Znaki numeracji"/>
    <w:rPr>
      <w:rFonts w:ascii="Arial" w:hAnsi="Arial" w:cs="Arial"/>
      <w:sz w:val="20"/>
      <w:szCs w:val="20"/>
    </w:rPr>
  </w:style>
  <w:style w:type="character" w:styleId="ListLabel10" w:customStyle="1">
    <w:name w:val="ListLabel 10"/>
    <w:rPr>
      <w:rFonts w:cs="Courier New"/>
    </w:rPr>
  </w:style>
  <w:style w:type="character" w:styleId="ListLabel9" w:customStyle="1">
    <w:name w:val="ListLabel 9"/>
    <w:rPr>
      <w:sz w:val="20"/>
      <w:szCs w:val="20"/>
    </w:rPr>
  </w:style>
  <w:style w:type="character" w:styleId="ListLabel3" w:customStyle="1">
    <w:name w:val="ListLabel 3"/>
    <w:rPr>
      <w:b/>
    </w:rPr>
  </w:style>
  <w:style w:type="character" w:styleId="WW8Num215z0" w:customStyle="1">
    <w:name w:val="WW8Num215z0"/>
    <w:rPr>
      <w:rFonts w:ascii="Arial" w:hAnsi="Arial" w:cs="Arial"/>
      <w:b/>
      <w:i w:val="0"/>
      <w:sz w:val="20"/>
    </w:rPr>
  </w:style>
  <w:style w:type="character" w:styleId="WW8Num216z0" w:customStyle="1">
    <w:name w:val="WW8Num216z0"/>
    <w:rPr>
      <w:rFonts w:ascii="Arial" w:hAnsi="Aria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167z0" w:customStyle="1">
    <w:name w:val="WW8Num167z0"/>
    <w:rPr>
      <w:rFonts w:ascii="Symbol" w:hAnsi="Symbol" w:cs="Times New Roman"/>
      <w:b w:val="0"/>
      <w:bCs w:val="0"/>
      <w:i w:val="0"/>
      <w:iCs w:val="0"/>
      <w:color w:val="000000"/>
      <w:sz w:val="20"/>
      <w:szCs w:val="24"/>
    </w:rPr>
  </w:style>
  <w:style w:type="character" w:styleId="WW8Num167z1" w:customStyle="1">
    <w:name w:val="WW8Num167z1"/>
    <w:rPr>
      <w:rFonts w:ascii="OpenSymbol" w:hAnsi="OpenSymbol" w:cs="OpenSymbol"/>
    </w:rPr>
  </w:style>
  <w:style w:type="character" w:styleId="DeltaViewInsertion" w:customStyle="1">
    <w:name w:val="DeltaView Insertion"/>
  </w:style>
  <w:style w:type="character" w:styleId="Domylnaczcionkaakapitu1" w:customStyle="1">
    <w:name w:val="Domyślna czcionka akapitu1"/>
  </w:style>
  <w:style w:type="character" w:styleId="ListLabel1" w:customStyle="1">
    <w:name w:val="ListLabel 1"/>
    <w:rPr>
      <w:rFonts w:cs="Times New Roman"/>
    </w:rPr>
  </w:style>
  <w:style w:type="character" w:styleId="ListLabel4" w:customStyle="1">
    <w:name w:val="ListLabel 4"/>
    <w:rPr>
      <w:rFonts w:cs="Courier New"/>
    </w:rPr>
  </w:style>
  <w:style w:type="character" w:styleId="Odwoanieprzypisudolnego1" w:customStyle="1">
    <w:name w:val="Odwołanie przypisu dolnego1"/>
    <w:rPr>
      <w:vertAlign w:val="superscript"/>
    </w:rPr>
  </w:style>
  <w:style w:type="character" w:styleId="Odwoanieprzypisukocowego1" w:customStyle="1">
    <w:name w:val="Odwołanie przypisu końcowego1"/>
    <w:rPr>
      <w:vertAlign w:val="superscript"/>
    </w:rPr>
  </w:style>
  <w:style w:type="character" w:styleId="ListLabel2" w:customStyle="1">
    <w:name w:val="ListLabel 2"/>
    <w:rPr>
      <w:rFonts w:cs="Courier New"/>
    </w:rPr>
  </w:style>
  <w:style w:type="character" w:styleId="Odwoanieprzypisudolnego2" w:customStyle="1">
    <w:name w:val="Odwołanie przypisu dolnego2"/>
    <w:rPr>
      <w:vertAlign w:val="superscript"/>
    </w:rPr>
  </w:style>
  <w:style w:type="character" w:styleId="Odwoanieprzypisukocowego2" w:customStyle="1">
    <w:name w:val="Odwołanie przypisu końcowego2"/>
    <w:rPr>
      <w:vertAlign w:val="superscript"/>
    </w:rPr>
  </w:style>
  <w:style w:type="character" w:styleId="Odwoanieprzypisudolnego3" w:customStyle="1">
    <w:name w:val="Odwołanie przypisu dolnego3"/>
    <w:rPr>
      <w:vertAlign w:val="superscript"/>
    </w:rPr>
  </w:style>
  <w:style w:type="character" w:styleId="Odwoanieprzypisukocowego3" w:customStyle="1">
    <w:name w:val="Odwołanie przypisu końcowego3"/>
    <w:rPr>
      <w:vertAlign w:val="superscript"/>
    </w:rPr>
  </w:style>
  <w:style w:type="character" w:styleId="Znakiwypunktowania" w:customStyle="1">
    <w:name w:val="Znaki wypunktowania"/>
    <w:rPr>
      <w:rFonts w:ascii="OpenSymbol" w:hAnsi="OpenSymbol" w:eastAsia="OpenSymbol" w:cs="OpenSymbol"/>
    </w:rPr>
  </w:style>
  <w:style w:type="character" w:styleId="ListLabel5" w:customStyle="1">
    <w:name w:val="ListLabel 5"/>
    <w:rPr>
      <w:sz w:val="24"/>
    </w:rPr>
  </w:style>
  <w:style w:type="character" w:styleId="ListLabel6" w:customStyle="1">
    <w:name w:val="ListLabel 6"/>
    <w:rPr>
      <w:rFonts w:ascii="Cambria" w:hAnsi="Cambria" w:eastAsia="Times New Roman" w:cs="Times New Roman"/>
      <w:b/>
      <w:strike w:val="0"/>
      <w:dstrike w:val="0"/>
      <w:color w:val="000000"/>
    </w:rPr>
  </w:style>
  <w:style w:type="character" w:styleId="ListLabel7" w:customStyle="1">
    <w:name w:val="ListLabel 7"/>
    <w:rPr>
      <w:rFonts w:cs="font1425"/>
    </w:rPr>
  </w:style>
  <w:style w:type="character" w:styleId="Odwoaniedokomentarza2" w:customStyle="1">
    <w:name w:val="Odwołanie do komentarza2"/>
    <w:rPr>
      <w:sz w:val="16"/>
      <w:szCs w:val="16"/>
    </w:rPr>
  </w:style>
  <w:style w:type="character" w:styleId="TekstkomentarzaZnak1" w:customStyle="1">
    <w:name w:val="Tekst komentarza Znak1"/>
    <w:rPr>
      <w:lang w:eastAsia="zh-CN"/>
    </w:rPr>
  </w:style>
  <w:style w:type="character" w:styleId="TematkomentarzaZnak" w:customStyle="1">
    <w:name w:val="Temat komentarza Znak"/>
    <w:rPr>
      <w:b/>
      <w:bCs/>
      <w:lang w:eastAsia="zh-CN"/>
    </w:rPr>
  </w:style>
  <w:style w:type="paragraph" w:styleId="Nagwek5" w:customStyle="1">
    <w:name w:val="Nagłówek5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">
    <w:name w:val="Body Text"/>
    <w:basedOn w:val="Normalny"/>
    <w:rPr>
      <w:rFonts w:ascii="Courier New" w:hAnsi="Courier New" w:cs="Courier New"/>
      <w:sz w:val="24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Tahoma"/>
    </w:rPr>
  </w:style>
  <w:style w:type="paragraph" w:styleId="Nagwek40" w:customStyle="1">
    <w:name w:val="Nagłówek4"/>
    <w:basedOn w:val="Normalny"/>
    <w:next w:val="Podtytu"/>
    <w:pPr>
      <w:spacing w:line="360" w:lineRule="auto"/>
      <w:jc w:val="center"/>
    </w:pPr>
    <w:rPr>
      <w:b/>
      <w:sz w:val="24"/>
      <w:szCs w:val="24"/>
      <w:lang w:val="x-none"/>
    </w:rPr>
  </w:style>
  <w:style w:type="paragraph" w:styleId="Legenda3" w:customStyle="1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0" w:customStyle="1">
    <w:name w:val="Nagłówek3"/>
    <w:basedOn w:val="Normalny"/>
    <w:next w:val="Tekstpodstawowy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2" w:customStyle="1">
    <w:name w:val="Legenda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0" w:customStyle="1">
    <w:name w:val="Nagłówek2"/>
    <w:basedOn w:val="Normalny"/>
    <w:next w:val="Tekstpodstawowy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Legenda1" w:customStyle="1">
    <w:name w:val="Legenda1"/>
    <w:basedOn w:val="Normalny"/>
    <w:next w:val="Normalny"/>
    <w:rPr>
      <w:rFonts w:ascii="Courier New" w:hAnsi="Courier New" w:cs="Courier New"/>
      <w:b/>
      <w:sz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documentdescription" w:customStyle="1">
    <w:name w:val="documentdescription"/>
    <w:basedOn w:val="Normalny"/>
    <w:pPr>
      <w:spacing w:before="100" w:after="100"/>
    </w:pPr>
    <w:rPr>
      <w:sz w:val="24"/>
      <w:szCs w:val="24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pPr>
      <w:pBdr>
        <w:top w:val="none" w:color="000000" w:sz="0" w:space="0"/>
        <w:left w:val="none" w:color="000000" w:sz="0" w:space="0"/>
        <w:bottom w:val="single" w:color="000000" w:sz="4" w:space="1"/>
        <w:right w:val="none" w:color="000000" w:sz="0" w:space="0"/>
      </w:pBdr>
      <w:jc w:val="center"/>
    </w:pPr>
    <w:rPr>
      <w:rFonts w:ascii="Arial" w:hAnsi="Arial" w:cs="Arial"/>
      <w:vanish/>
      <w:sz w:val="16"/>
      <w:szCs w:val="16"/>
      <w:lang w:val="x-none"/>
    </w:rPr>
  </w:style>
  <w:style w:type="paragraph" w:styleId="Zagicieoddouformularza">
    <w:name w:val="HTML Bottom of Form"/>
    <w:basedOn w:val="Normalny"/>
    <w:next w:val="Normalny"/>
    <w:pPr>
      <w:pBdr>
        <w:top w:val="single" w:color="000000" w:sz="4" w:space="1"/>
        <w:left w:val="none" w:color="000000" w:sz="0" w:space="0"/>
        <w:bottom w:val="none" w:color="000000" w:sz="0" w:space="0"/>
        <w:right w:val="none" w:color="000000" w:sz="0" w:space="0"/>
      </w:pBdr>
      <w:jc w:val="center"/>
    </w:pPr>
    <w:rPr>
      <w:rFonts w:ascii="Arial" w:hAnsi="Arial" w:cs="Arial"/>
      <w:vanish/>
      <w:sz w:val="16"/>
      <w:szCs w:val="16"/>
      <w:lang w:val="x-non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x-none"/>
    </w:rPr>
  </w:style>
  <w:style w:type="paragraph" w:styleId="pkt" w:customStyle="1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stylartykulu" w:customStyle="1">
    <w:name w:val="styl_artykulu"/>
    <w:basedOn w:val="Normalny"/>
    <w:pPr>
      <w:spacing w:before="100" w:after="100"/>
    </w:pPr>
    <w:rPr>
      <w:sz w:val="24"/>
      <w:szCs w:val="24"/>
    </w:rPr>
  </w:style>
  <w:style w:type="paragraph" w:styleId="moduleitemintrotext" w:customStyle="1">
    <w:name w:val="moduleitemintrotext"/>
    <w:basedOn w:val="Normalny"/>
    <w:pPr>
      <w:spacing w:before="100" w:after="100"/>
    </w:pPr>
    <w:rPr>
      <w:sz w:val="24"/>
      <w:szCs w:val="24"/>
    </w:rPr>
  </w:style>
  <w:style w:type="paragraph" w:styleId="moduleitemvideo" w:customStyle="1">
    <w:name w:val="moduleitemvideo"/>
    <w:basedOn w:val="Normalny"/>
    <w:pPr>
      <w:spacing w:before="100" w:after="100"/>
    </w:pPr>
    <w:rPr>
      <w:sz w:val="24"/>
      <w:szCs w:val="24"/>
    </w:rPr>
  </w:style>
  <w:style w:type="paragraph" w:styleId="art-page-footer" w:customStyle="1">
    <w:name w:val="art-page-footer"/>
    <w:basedOn w:val="Normalny"/>
    <w:pPr>
      <w:spacing w:before="100" w:after="100"/>
    </w:pPr>
    <w:rPr>
      <w:sz w:val="24"/>
      <w:szCs w:val="24"/>
    </w:rPr>
  </w:style>
  <w:style w:type="paragraph" w:styleId="bodytext" w:customStyle="1">
    <w:name w:val="bodytext"/>
    <w:basedOn w:val="Normalny"/>
    <w:pPr>
      <w:spacing w:before="100" w:after="100"/>
    </w:pPr>
    <w:rPr>
      <w:sz w:val="24"/>
      <w:szCs w:val="24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paragraph" w:styleId="author" w:customStyle="1">
    <w:name w:val="author"/>
    <w:basedOn w:val="Normalny"/>
    <w:pPr>
      <w:spacing w:before="100" w:after="100"/>
    </w:pPr>
    <w:rPr>
      <w:sz w:val="24"/>
      <w:szCs w:val="24"/>
    </w:rPr>
  </w:style>
  <w:style w:type="paragraph" w:styleId="lead" w:customStyle="1">
    <w:name w:val="lead"/>
    <w:basedOn w:val="Normalny"/>
    <w:pPr>
      <w:spacing w:before="100" w:after="100"/>
    </w:pPr>
    <w:rPr>
      <w:sz w:val="24"/>
      <w:szCs w:val="24"/>
    </w:rPr>
  </w:style>
  <w:style w:type="paragraph" w:styleId="tresc" w:customStyle="1">
    <w:name w:val="tresc"/>
    <w:basedOn w:val="Normalny"/>
    <w:pPr>
      <w:spacing w:before="100" w:after="100"/>
    </w:pPr>
    <w:rPr>
      <w:sz w:val="24"/>
      <w:szCs w:val="24"/>
    </w:rPr>
  </w:style>
  <w:style w:type="paragraph" w:styleId="Znak" w:customStyle="1">
    <w:name w:val=" Znak"/>
    <w:basedOn w:val="Normalny"/>
    <w:rPr>
      <w:sz w:val="24"/>
      <w:szCs w:val="24"/>
    </w:rPr>
  </w:style>
  <w:style w:type="paragraph" w:styleId="Tekstkomentarza1" w:customStyle="1">
    <w:name w:val="Tekst komentarza1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Tekstprzypisukocowego">
    <w:name w:val="endnote text"/>
    <w:basedOn w:val="Normalny"/>
    <w:pPr>
      <w:autoSpaceDE w:val="0"/>
      <w:jc w:val="both"/>
    </w:p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ftstandard" w:customStyle="1">
    <w:name w:val="ft_standard"/>
    <w:basedOn w:val="Normalny"/>
    <w:pPr>
      <w:spacing w:before="100" w:after="100"/>
    </w:pPr>
    <w:rPr>
      <w:sz w:val="24"/>
      <w:szCs w:val="24"/>
    </w:rPr>
  </w:style>
  <w:style w:type="paragraph" w:styleId="Zwykytekst2" w:customStyle="1">
    <w:name w:val="Zwykły tekst2"/>
    <w:basedOn w:val="Normalny"/>
    <w:pPr>
      <w:spacing w:before="100" w:after="100"/>
    </w:pPr>
    <w:rPr>
      <w:sz w:val="24"/>
      <w:szCs w:val="24"/>
      <w:lang w:val="x-none"/>
    </w:rPr>
  </w:style>
  <w:style w:type="paragraph" w:styleId="akapitdomyslnyblock" w:customStyle="1">
    <w:name w:val="akapitdomyslnyblock"/>
    <w:basedOn w:val="Normalny"/>
    <w:pPr>
      <w:spacing w:after="100"/>
      <w:ind w:firstLine="48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Średnia siatka 1 — akcent 21,sw tekst,Colorful List Accent 1,CW_Lista,Akapit z listą4"/>
    <w:basedOn w:val="Normalny"/>
    <w:link w:val="AkapitzlistZnak"/>
    <w:uiPriority w:val="99"/>
    <w:qFormat/>
    <w:pPr>
      <w:ind w:left="708"/>
    </w:pPr>
    <w:rPr>
      <w:lang w:val="x-none"/>
    </w:rPr>
  </w:style>
  <w:style w:type="paragraph" w:styleId="Tekstprzypisudolnego">
    <w:name w:val="footnote text"/>
    <w:basedOn w:val="Normalny"/>
  </w:style>
  <w:style w:type="paragraph" w:styleId="ust" w:customStyle="1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tyt" w:customStyle="1">
    <w:name w:val="tyt"/>
    <w:basedOn w:val="Normalny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1" w:customStyle="1">
    <w:name w:val="Tekst podstawowy wcięty 21"/>
    <w:basedOn w:val="Normalny"/>
    <w:pPr>
      <w:ind w:left="2160" w:hanging="360"/>
      <w:jc w:val="both"/>
    </w:pPr>
    <w:rPr>
      <w:sz w:val="24"/>
      <w:szCs w:val="24"/>
      <w:lang w:val="x-none"/>
    </w:rPr>
  </w:style>
  <w:style w:type="paragraph" w:styleId="p4" w:customStyle="1">
    <w:name w:val="p4"/>
    <w:basedOn w:val="Normalny"/>
    <w:pPr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punkt" w:customStyle="1">
    <w:name w:val="punkt"/>
    <w:basedOn w:val="Normalny"/>
    <w:pPr>
      <w:spacing w:before="100" w:after="100"/>
    </w:pPr>
    <w:rPr>
      <w:sz w:val="24"/>
      <w:szCs w:val="24"/>
    </w:rPr>
  </w:style>
  <w:style w:type="paragraph" w:styleId="litera" w:customStyle="1">
    <w:name w:val="litera"/>
    <w:basedOn w:val="Normalny"/>
    <w:pPr>
      <w:spacing w:before="100" w:after="100"/>
    </w:pPr>
    <w:rPr>
      <w:sz w:val="24"/>
      <w:szCs w:val="24"/>
    </w:rPr>
  </w:style>
  <w:style w:type="paragraph" w:styleId="Tekstpodstawowywcity31" w:customStyle="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ZARTzmartartykuempunktem" w:customStyle="1">
    <w:name w:val="Z/ART(§) – zm. art. (§) artykułem (punktem)"/>
    <w:basedOn w:val="Normalny"/>
    <w:pPr>
      <w:autoSpaceDE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styleId="ZPKTzmpktartykuempunktem" w:customStyle="1">
    <w:name w:val="Z/PKT – zm. pkt artykułem (punktem)"/>
    <w:basedOn w:val="Normalny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styleId="ZLITPKTzmpktliter" w:customStyle="1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styleId="ZLITUSTzmustliter" w:customStyle="1">
    <w:name w:val="Z_LIT/UST(§) – zm. ust. (§) literą"/>
    <w:basedOn w:val="Normalny"/>
    <w:pPr>
      <w:autoSpaceDE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styleId="ZUSTzmustartykuempunktem" w:customStyle="1">
    <w:name w:val="Z/UST(§) – zm. ust. (§) artykułem (punktem)"/>
    <w:basedOn w:val="ZARTzmartartykuempunktem"/>
  </w:style>
  <w:style w:type="paragraph" w:styleId="LITlitera" w:customStyle="1">
    <w:name w:val="LIT – litera"/>
    <w:basedOn w:val="Normalny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styleId="PKTpunkt" w:customStyle="1">
    <w:name w:val="PKT – punkt"/>
    <w:pPr>
      <w:suppressAutoHyphens/>
      <w:spacing w:line="360" w:lineRule="auto"/>
      <w:ind w:left="510" w:hanging="510"/>
      <w:jc w:val="both"/>
    </w:pPr>
    <w:rPr>
      <w:rFonts w:ascii="Times" w:hAnsi="Times" w:eastAsia="Arial" w:cs="Arial"/>
      <w:bCs/>
      <w:sz w:val="24"/>
      <w:lang w:eastAsia="zh-CN"/>
    </w:rPr>
  </w:style>
  <w:style w:type="paragraph" w:styleId="ZTIRLITwPKTzmlitwpkttiret" w:customStyle="1">
    <w:name w:val="Z_TIR/LIT_w_PKT – zm. lit. w pkt tiret"/>
    <w:basedOn w:val="LITlitera"/>
    <w:pPr>
      <w:ind w:left="2336"/>
    </w:pPr>
  </w:style>
  <w:style w:type="paragraph" w:styleId="zartzmartartykuempunktem0" w:customStyle="1">
    <w:name w:val="zartzmartartykuempunktem"/>
    <w:basedOn w:val="Normalny"/>
    <w:pPr>
      <w:spacing w:before="100" w:after="100"/>
    </w:pPr>
    <w:rPr>
      <w:sz w:val="24"/>
      <w:szCs w:val="24"/>
    </w:rPr>
  </w:style>
  <w:style w:type="paragraph" w:styleId="zlitustzmustliter0" w:customStyle="1">
    <w:name w:val="zlitustzmustliter"/>
    <w:basedOn w:val="Normalny"/>
    <w:pPr>
      <w:spacing w:before="100" w:after="100"/>
    </w:pPr>
    <w:rPr>
      <w:sz w:val="24"/>
      <w:szCs w:val="24"/>
    </w:rPr>
  </w:style>
  <w:style w:type="paragraph" w:styleId="zlitpktzmpktliter0" w:customStyle="1">
    <w:name w:val="zlitpktzmpktliter"/>
    <w:basedOn w:val="Normalny"/>
    <w:pPr>
      <w:spacing w:before="100" w:after="100"/>
    </w:pPr>
    <w:rPr>
      <w:sz w:val="24"/>
      <w:szCs w:val="24"/>
    </w:rPr>
  </w:style>
  <w:style w:type="paragraph" w:styleId="zlitlitwpktzmlitwpktliter" w:customStyle="1">
    <w:name w:val="zlitlitwpktzmlitwpktliter"/>
    <w:basedOn w:val="Normalny"/>
    <w:pPr>
      <w:spacing w:before="100" w:after="100"/>
    </w:pPr>
    <w:rPr>
      <w:sz w:val="24"/>
      <w:szCs w:val="24"/>
    </w:rPr>
  </w:style>
  <w:style w:type="paragraph" w:styleId="zlitczwsplitwpktzmczciwsplitwpktliter" w:customStyle="1">
    <w:name w:val="zlitczwsplitwpktzmczciwsplitwpktliter"/>
    <w:basedOn w:val="Normalny"/>
    <w:pPr>
      <w:spacing w:before="100" w:after="100"/>
    </w:pPr>
    <w:rPr>
      <w:sz w:val="24"/>
      <w:szCs w:val="24"/>
    </w:rPr>
  </w:style>
  <w:style w:type="paragraph" w:styleId="text-justify1" w:customStyle="1">
    <w:name w:val="text-justify1"/>
    <w:basedOn w:val="Normalny"/>
    <w:pPr>
      <w:spacing w:before="100" w:after="100"/>
    </w:pPr>
    <w:rPr>
      <w:sz w:val="24"/>
      <w:szCs w:val="24"/>
    </w:r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Standard" w:customStyle="1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styleId="TableContents" w:customStyle="1">
    <w:name w:val="Table Contents"/>
    <w:basedOn w:val="Normalny"/>
    <w:pPr>
      <w:widowControl w:val="0"/>
      <w:suppressLineNumbers/>
      <w:jc w:val="both"/>
      <w:textAlignment w:val="baseline"/>
    </w:pPr>
    <w:rPr>
      <w:kern w:val="1"/>
      <w:lang w:bidi="hi-IN"/>
    </w:rPr>
  </w:style>
  <w:style w:type="paragraph" w:styleId="Tekstwstpniesformatowany" w:customStyle="1">
    <w:name w:val="Tekst wstępnie sformatowany"/>
    <w:basedOn w:val="Normalny"/>
    <w:rPr>
      <w:rFonts w:ascii="Courier New" w:hAnsi="Courier New" w:eastAsia="Courier New" w:cs="Courier New"/>
    </w:rPr>
  </w:style>
  <w:style w:type="paragraph" w:styleId="WW-Domylnie" w:customStyle="1">
    <w:name w:val="WW-Domyślnie"/>
    <w:pPr>
      <w:suppressAutoHyphens/>
    </w:pPr>
    <w:rPr>
      <w:rFonts w:eastAsia="Arial"/>
      <w:sz w:val="24"/>
      <w:szCs w:val="24"/>
      <w:lang w:eastAsia="zh-CN"/>
    </w:rPr>
  </w:style>
  <w:style w:type="paragraph" w:styleId="LO-Normal" w:customStyle="1">
    <w:name w:val="LO-Normal"/>
    <w:basedOn w:val="WW-Domylnie"/>
    <w:pPr>
      <w:autoSpaceDE w:val="0"/>
    </w:pPr>
    <w:rPr>
      <w:sz w:val="20"/>
      <w:szCs w:val="20"/>
    </w:rPr>
  </w:style>
  <w:style w:type="paragraph" w:styleId="Spistreci1">
    <w:name w:val="toc 1"/>
    <w:basedOn w:val="WW-Domylnie"/>
    <w:next w:val="WW-Domylnie"/>
    <w:rPr>
      <w:sz w:val="20"/>
    </w:rPr>
  </w:style>
  <w:style w:type="paragraph" w:styleId="Akapitzlist2" w:customStyle="1">
    <w:name w:val="Akapit z listą2"/>
    <w:basedOn w:val="Normalny"/>
  </w:style>
  <w:style w:type="paragraph" w:styleId="PlainText" w:customStyle="1">
    <w:name w:val="Plain Text"/>
    <w:basedOn w:val="Normalny"/>
  </w:style>
  <w:style w:type="paragraph" w:styleId="ListParagraph" w:customStyle="1">
    <w:name w:val="List Paragraph0"/>
    <w:basedOn w:val="Normalny"/>
  </w:style>
  <w:style w:type="paragraph" w:styleId="BlockText" w:customStyle="1">
    <w:name w:val="Block Text"/>
    <w:basedOn w:val="Normalny"/>
  </w:style>
  <w:style w:type="paragraph" w:styleId="BodyText2" w:customStyle="1">
    <w:name w:val="Body Text 2"/>
    <w:basedOn w:val="Normalny"/>
  </w:style>
  <w:style w:type="paragraph" w:styleId="Tekstpodstawowy33" w:customStyle="1">
    <w:name w:val="Tekst podstawowy 33"/>
    <w:basedOn w:val="Normalny"/>
    <w:rPr>
      <w:rFonts w:ascii="Arial" w:hAnsi="Arial" w:cs="Arial"/>
      <w:sz w:val="22"/>
    </w:rPr>
  </w:style>
  <w:style w:type="paragraph" w:styleId="Zwykytekst1" w:customStyle="1">
    <w:name w:val="Zwykły tekst1"/>
    <w:basedOn w:val="Normalny"/>
  </w:style>
  <w:style w:type="paragraph" w:styleId="Tekstpodstawowy31" w:customStyle="1">
    <w:name w:val="Tekst podstawowy 31"/>
    <w:basedOn w:val="Normalny"/>
    <w:pPr>
      <w:widowControl w:val="0"/>
      <w:jc w:val="both"/>
    </w:pPr>
    <w:rPr>
      <w:rFonts w:eastAsia="Lucida Sans Unicode"/>
      <w:color w:val="000000"/>
    </w:rPr>
  </w:style>
  <w:style w:type="paragraph" w:styleId="Nagweklisty" w:customStyle="1">
    <w:name w:val="Nagłówek listy"/>
    <w:basedOn w:val="Normalny"/>
    <w:next w:val="Zawartolisty"/>
  </w:style>
  <w:style w:type="paragraph" w:styleId="Zawartolisty" w:customStyle="1">
    <w:name w:val="Zawartość listy"/>
    <w:basedOn w:val="Normalny"/>
    <w:pPr>
      <w:ind w:left="567"/>
    </w:pPr>
  </w:style>
  <w:style w:type="paragraph" w:styleId="Tekstpodstawowy32" w:customStyle="1">
    <w:name w:val="Tekst podstawowy 32"/>
    <w:basedOn w:val="Normalny"/>
    <w:rPr>
      <w:sz w:val="24"/>
    </w:rPr>
  </w:style>
  <w:style w:type="paragraph" w:styleId="Bezodstpw1" w:customStyle="1">
    <w:name w:val="Bez odstępów1"/>
    <w:pPr>
      <w:suppressAutoHyphens/>
    </w:pPr>
    <w:rPr>
      <w:rFonts w:eastAsia="MS Mincho"/>
      <w:lang w:eastAsia="zh-CN"/>
    </w:rPr>
  </w:style>
  <w:style w:type="paragraph" w:styleId="footnotetext" w:customStyle="1">
    <w:name w:val="footnote text0"/>
    <w:basedOn w:val="Normalny"/>
  </w:style>
  <w:style w:type="paragraph" w:styleId="NormalWeb" w:customStyle="1">
    <w:name w:val="Normal (Web)0"/>
    <w:basedOn w:val="Normalny"/>
  </w:style>
  <w:style w:type="paragraph" w:styleId="NoSpacing" w:customStyle="1">
    <w:name w:val="No Spacing"/>
    <w:pPr>
      <w:widowControl w:val="0"/>
      <w:suppressAutoHyphens/>
    </w:pPr>
    <w:rPr>
      <w:rFonts w:eastAsia="Lucida Sans Unicode" w:cs="Tahoma"/>
      <w:sz w:val="24"/>
      <w:szCs w:val="24"/>
      <w:lang w:eastAsia="zh-CN" w:bidi="hi-IN"/>
    </w:rPr>
  </w:style>
  <w:style w:type="paragraph" w:styleId="BodyText3" w:customStyle="1">
    <w:name w:val="Body Text 3"/>
    <w:basedOn w:val="Normalny"/>
  </w:style>
  <w:style w:type="paragraph" w:styleId="Tekstkomentarza2" w:customStyle="1">
    <w:name w:val="Tekst komentarza2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character" w:styleId="companydatapoint" w:customStyle="1">
    <w:name w:val="company_data_point"/>
    <w:basedOn w:val="Domylnaczcionkaakapitu"/>
    <w:rsid w:val="0017710F"/>
  </w:style>
  <w:style w:type="character" w:styleId="AkapitzlistZnak" w:customStyle="1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E329BD"/>
    <w:rPr>
      <w:lang w:eastAsia="zh-CN"/>
    </w:rPr>
  </w:style>
  <w:style xmlns:w14="http://schemas.microsoft.com/office/word/2010/wordml" xmlns:mc="http://schemas.openxmlformats.org/markup-compatibility/2006" xmlns:w="http://schemas.openxmlformats.org/wordprocessingml/2006/main" w:type="table" w:styleId="TableGrid" mc:Ignorable="w14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3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oznaczenie sprawy</dc:title>
  <dc:subject/>
  <dc:creator>msadecki</dc:creator>
  <keywords/>
  <lastModifiedBy>Martyna Koseła</lastModifiedBy>
  <revision>16</revision>
  <lastPrinted>2017-11-21T18:51:00.0000000Z</lastPrinted>
  <dcterms:created xsi:type="dcterms:W3CDTF">2025-05-30T10:13:00.0000000Z</dcterms:created>
  <dcterms:modified xsi:type="dcterms:W3CDTF">2025-08-08T09:37:18.8947390Z</dcterms:modified>
</coreProperties>
</file>